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93" w:rsidRPr="00DA12A0" w:rsidRDefault="00422693" w:rsidP="00A76121">
      <w:pPr>
        <w:widowControl w:val="0"/>
        <w:ind w:left="312" w:right="23"/>
        <w:jc w:val="center"/>
        <w:rPr>
          <w:sz w:val="24"/>
          <w:szCs w:val="24"/>
        </w:rPr>
      </w:pPr>
    </w:p>
    <w:p w:rsidR="00B71CCB" w:rsidRPr="00DA12A0" w:rsidRDefault="00B71CCB" w:rsidP="00DA12A0">
      <w:pPr>
        <w:widowControl w:val="0"/>
        <w:ind w:left="546" w:right="23"/>
        <w:jc w:val="center"/>
        <w:rPr>
          <w:sz w:val="16"/>
          <w:szCs w:val="16"/>
        </w:rPr>
      </w:pPr>
    </w:p>
    <w:p w:rsidR="00B71CCB" w:rsidRPr="00DA12A0" w:rsidRDefault="00B71CCB" w:rsidP="00DA12A0">
      <w:pPr>
        <w:widowControl w:val="0"/>
        <w:ind w:left="546" w:right="23"/>
        <w:jc w:val="center"/>
        <w:rPr>
          <w:sz w:val="24"/>
          <w:szCs w:val="24"/>
        </w:rPr>
      </w:pPr>
      <w:r w:rsidRPr="00DA12A0">
        <w:rPr>
          <w:sz w:val="24"/>
          <w:szCs w:val="24"/>
        </w:rPr>
        <w:t>IL PRESIDENTE</w:t>
      </w:r>
    </w:p>
    <w:p w:rsidR="00B71CCB" w:rsidRPr="00DA12A0" w:rsidRDefault="00B71CCB" w:rsidP="00DA12A0">
      <w:pPr>
        <w:widowControl w:val="0"/>
        <w:ind w:left="546" w:right="23"/>
        <w:jc w:val="center"/>
        <w:rPr>
          <w:sz w:val="16"/>
          <w:szCs w:val="16"/>
        </w:rPr>
      </w:pPr>
    </w:p>
    <w:p w:rsidR="00B71CCB" w:rsidRPr="00DA12A0" w:rsidRDefault="00B71CCB" w:rsidP="00DA12A0">
      <w:pPr>
        <w:widowControl w:val="0"/>
        <w:ind w:left="546" w:right="23"/>
        <w:jc w:val="center"/>
        <w:rPr>
          <w:i/>
          <w:sz w:val="24"/>
          <w:szCs w:val="24"/>
        </w:rPr>
      </w:pPr>
      <w:r w:rsidRPr="00DA12A0">
        <w:rPr>
          <w:sz w:val="24"/>
          <w:szCs w:val="24"/>
        </w:rPr>
        <w:t>____________________________</w:t>
      </w:r>
    </w:p>
    <w:p w:rsidR="00B71CCB" w:rsidRPr="00DA12A0" w:rsidRDefault="00B71CCB" w:rsidP="00DA12A0">
      <w:pPr>
        <w:widowControl w:val="0"/>
        <w:ind w:left="546" w:right="23"/>
        <w:jc w:val="center"/>
        <w:rPr>
          <w:sz w:val="16"/>
          <w:szCs w:val="16"/>
        </w:rPr>
      </w:pPr>
    </w:p>
    <w:tbl>
      <w:tblPr>
        <w:tblW w:w="0" w:type="auto"/>
        <w:tblInd w:w="1188" w:type="dxa"/>
        <w:tblLook w:val="01E0"/>
      </w:tblPr>
      <w:tblGrid>
        <w:gridCol w:w="3780"/>
        <w:gridCol w:w="3780"/>
      </w:tblGrid>
      <w:tr w:rsidR="00B71CCB" w:rsidRPr="00DA12A0">
        <w:trPr>
          <w:trHeight w:val="320"/>
        </w:trPr>
        <w:tc>
          <w:tcPr>
            <w:tcW w:w="3780" w:type="dxa"/>
          </w:tcPr>
          <w:p w:rsidR="00B71CCB" w:rsidRPr="00DA12A0" w:rsidRDefault="00B71CCB" w:rsidP="00DA12A0">
            <w:pPr>
              <w:widowControl w:val="0"/>
              <w:ind w:left="546" w:right="23"/>
              <w:jc w:val="center"/>
              <w:rPr>
                <w:sz w:val="24"/>
                <w:szCs w:val="24"/>
              </w:rPr>
            </w:pPr>
            <w:r w:rsidRPr="00DA12A0">
              <w:rPr>
                <w:sz w:val="24"/>
                <w:szCs w:val="24"/>
              </w:rPr>
              <w:t>L’Assessore</w:t>
            </w:r>
          </w:p>
        </w:tc>
        <w:tc>
          <w:tcPr>
            <w:tcW w:w="3780" w:type="dxa"/>
          </w:tcPr>
          <w:p w:rsidR="00B71CCB" w:rsidRPr="00DA12A0" w:rsidRDefault="00B71CCB" w:rsidP="00DA12A0">
            <w:pPr>
              <w:widowControl w:val="0"/>
              <w:ind w:left="546" w:right="23"/>
              <w:jc w:val="center"/>
              <w:rPr>
                <w:sz w:val="24"/>
                <w:szCs w:val="24"/>
              </w:rPr>
            </w:pPr>
            <w:r w:rsidRPr="00DA12A0">
              <w:rPr>
                <w:sz w:val="24"/>
                <w:szCs w:val="24"/>
              </w:rPr>
              <w:t>Il Segretario Comunale</w:t>
            </w:r>
          </w:p>
        </w:tc>
      </w:tr>
      <w:tr w:rsidR="00B71CCB" w:rsidRPr="00DA12A0">
        <w:trPr>
          <w:trHeight w:val="455"/>
        </w:trPr>
        <w:tc>
          <w:tcPr>
            <w:tcW w:w="3780" w:type="dxa"/>
            <w:vAlign w:val="bottom"/>
          </w:tcPr>
          <w:p w:rsidR="00B71CCB" w:rsidRPr="00DA12A0" w:rsidRDefault="00B71CCB" w:rsidP="00DA12A0">
            <w:pPr>
              <w:widowControl w:val="0"/>
              <w:ind w:left="546" w:right="23"/>
              <w:jc w:val="center"/>
              <w:rPr>
                <w:sz w:val="24"/>
                <w:szCs w:val="24"/>
              </w:rPr>
            </w:pPr>
            <w:r w:rsidRPr="00DA12A0">
              <w:rPr>
                <w:sz w:val="24"/>
                <w:szCs w:val="24"/>
              </w:rPr>
              <w:t>________________________</w:t>
            </w:r>
          </w:p>
        </w:tc>
        <w:tc>
          <w:tcPr>
            <w:tcW w:w="3780" w:type="dxa"/>
            <w:vAlign w:val="bottom"/>
          </w:tcPr>
          <w:p w:rsidR="00B71CCB" w:rsidRPr="00DA12A0" w:rsidRDefault="00B71CCB" w:rsidP="00DA12A0">
            <w:pPr>
              <w:widowControl w:val="0"/>
              <w:ind w:left="546" w:right="23"/>
              <w:jc w:val="center"/>
              <w:rPr>
                <w:sz w:val="24"/>
                <w:szCs w:val="24"/>
              </w:rPr>
            </w:pPr>
            <w:r w:rsidRPr="00DA12A0">
              <w:rPr>
                <w:sz w:val="24"/>
                <w:szCs w:val="24"/>
              </w:rPr>
              <w:t>________________________</w:t>
            </w:r>
          </w:p>
        </w:tc>
      </w:tr>
    </w:tbl>
    <w:p w:rsidR="00D54C1F" w:rsidRDefault="00D54C1F" w:rsidP="00DA12A0">
      <w:pPr>
        <w:widowControl w:val="0"/>
        <w:ind w:left="546" w:right="23"/>
        <w:jc w:val="center"/>
        <w:rPr>
          <w:b/>
          <w:sz w:val="24"/>
          <w:szCs w:val="24"/>
        </w:rPr>
      </w:pPr>
    </w:p>
    <w:p w:rsidR="00B71CCB" w:rsidRPr="00DA12A0" w:rsidRDefault="00303548" w:rsidP="00DA12A0">
      <w:pPr>
        <w:widowControl w:val="0"/>
        <w:ind w:left="546" w:right="23"/>
        <w:jc w:val="center"/>
        <w:rPr>
          <w:b/>
          <w:sz w:val="24"/>
          <w:szCs w:val="24"/>
        </w:rPr>
      </w:pPr>
      <w:r w:rsidRPr="0030354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0;margin-top:0;width:454.3pt;height:126.55pt;z-index:251658240;mso-wrap-style:none">
            <v:textbox style="mso-fit-shape-to-text:t">
              <w:txbxContent>
                <w:p w:rsidR="00BD74E8" w:rsidRPr="00DA12A0" w:rsidRDefault="00BD74E8" w:rsidP="00DA12A0">
                  <w:pPr>
                    <w:widowControl w:val="0"/>
                    <w:ind w:left="546" w:right="23"/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DA12A0">
                    <w:rPr>
                      <w:b/>
                      <w:color w:val="000000"/>
                      <w:sz w:val="24"/>
                      <w:szCs w:val="24"/>
                    </w:rPr>
                    <w:t xml:space="preserve">REFERTO </w:t>
                  </w:r>
                  <w:proofErr w:type="spellStart"/>
                  <w:r w:rsidRPr="00DA12A0">
                    <w:rPr>
                      <w:b/>
                      <w:color w:val="000000"/>
                      <w:sz w:val="24"/>
                      <w:szCs w:val="24"/>
                    </w:rPr>
                    <w:t>DI</w:t>
                  </w:r>
                  <w:proofErr w:type="spellEnd"/>
                  <w:r w:rsidRPr="00DA12A0">
                    <w:rPr>
                      <w:b/>
                      <w:color w:val="000000"/>
                      <w:sz w:val="24"/>
                      <w:szCs w:val="24"/>
                    </w:rPr>
                    <w:t xml:space="preserve"> PUBBLICAZIONE</w:t>
                  </w:r>
                </w:p>
                <w:p w:rsidR="00BD74E8" w:rsidRPr="00701D5F" w:rsidRDefault="00BD74E8" w:rsidP="00DA12A0">
                  <w:pPr>
                    <w:widowControl w:val="0"/>
                    <w:ind w:left="546" w:right="23"/>
                    <w:rPr>
                      <w:b/>
                      <w:sz w:val="16"/>
                      <w:szCs w:val="16"/>
                    </w:rPr>
                  </w:pPr>
                </w:p>
                <w:p w:rsidR="00BD74E8" w:rsidRPr="00DA12A0" w:rsidRDefault="00BD74E8" w:rsidP="00D54C1F">
                  <w:pPr>
                    <w:widowControl w:val="0"/>
                    <w:spacing w:line="340" w:lineRule="exact"/>
                    <w:ind w:left="78" w:right="2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Copia della presente deliberazione viene pubblicata</w:t>
                  </w:r>
                  <w:r w:rsidRPr="00DA12A0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all’Albo Pretorio</w:t>
                  </w:r>
                  <w:r w:rsidRPr="00DA12A0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di questo Comune </w:t>
                  </w:r>
                  <w:r w:rsidRPr="00DA12A0">
                    <w:rPr>
                      <w:sz w:val="24"/>
                      <w:szCs w:val="24"/>
                    </w:rPr>
                    <w:t xml:space="preserve">per </w:t>
                  </w:r>
                  <w:smartTag w:uri="urn:schemas-microsoft-com:office:cs:smarttags" w:element="NumConv6p0">
                    <w:smartTagPr>
                      <w:attr w:name="val" w:val="15"/>
                      <w:attr w:name="sch" w:val="1"/>
                    </w:smartTagPr>
                    <w:r w:rsidRPr="00DA12A0">
                      <w:rPr>
                        <w:sz w:val="24"/>
                        <w:szCs w:val="24"/>
                      </w:rPr>
                      <w:t>15</w:t>
                    </w:r>
                  </w:smartTag>
                  <w:r>
                    <w:rPr>
                      <w:sz w:val="24"/>
                      <w:szCs w:val="24"/>
                    </w:rPr>
                    <w:t xml:space="preserve"> giorni consecutivi a partire dal </w:t>
                  </w:r>
                  <w:r w:rsidR="00341A24">
                    <w:rPr>
                      <w:b/>
                      <w:sz w:val="24"/>
                      <w:szCs w:val="24"/>
                    </w:rPr>
                    <w:t xml:space="preserve">  28</w:t>
                  </w:r>
                  <w:r>
                    <w:rPr>
                      <w:b/>
                      <w:sz w:val="24"/>
                      <w:szCs w:val="24"/>
                    </w:rPr>
                    <w:t xml:space="preserve"> OTTOBRE  2013</w:t>
                  </w:r>
                  <w:r>
                    <w:rPr>
                      <w:sz w:val="24"/>
                      <w:szCs w:val="24"/>
                    </w:rPr>
                    <w:t xml:space="preserve">, ai sensi art. 124 – comma 1 – </w:t>
                  </w:r>
                  <w:proofErr w:type="spellStart"/>
                  <w:r>
                    <w:rPr>
                      <w:sz w:val="24"/>
                      <w:szCs w:val="24"/>
                    </w:rPr>
                    <w:t>D.Lgs.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18/08/2000, n. 267.</w:t>
                  </w:r>
                </w:p>
                <w:p w:rsidR="00BD74E8" w:rsidRPr="00DA12A0" w:rsidRDefault="00BD74E8" w:rsidP="00D54C1F">
                  <w:pPr>
                    <w:widowControl w:val="0"/>
                    <w:spacing w:line="340" w:lineRule="exact"/>
                    <w:ind w:left="544" w:right="2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 w:rsidRPr="00DA12A0">
                    <w:rPr>
                      <w:i/>
                      <w:sz w:val="24"/>
                      <w:szCs w:val="24"/>
                    </w:rPr>
                    <w:t>Il Segretario Comunale</w:t>
                  </w:r>
                </w:p>
                <w:p w:rsidR="00BD74E8" w:rsidRPr="00DA12A0" w:rsidRDefault="00BD74E8" w:rsidP="00DA12A0">
                  <w:pPr>
                    <w:widowControl w:val="0"/>
                    <w:ind w:left="546" w:right="23"/>
                    <w:rPr>
                      <w:i/>
                      <w:sz w:val="24"/>
                      <w:szCs w:val="24"/>
                    </w:rPr>
                  </w:pPr>
                  <w:r>
                    <w:rPr>
                      <w:b/>
                      <w:i/>
                      <w:sz w:val="24"/>
                      <w:szCs w:val="24"/>
                    </w:rPr>
                    <w:tab/>
                  </w:r>
                  <w:r>
                    <w:rPr>
                      <w:b/>
                      <w:i/>
                      <w:sz w:val="24"/>
                      <w:szCs w:val="24"/>
                    </w:rPr>
                    <w:tab/>
                  </w:r>
                  <w:r>
                    <w:rPr>
                      <w:b/>
                      <w:i/>
                      <w:sz w:val="24"/>
                      <w:szCs w:val="24"/>
                    </w:rPr>
                    <w:tab/>
                  </w:r>
                  <w:r>
                    <w:rPr>
                      <w:b/>
                      <w:i/>
                      <w:sz w:val="24"/>
                      <w:szCs w:val="24"/>
                    </w:rPr>
                    <w:tab/>
                  </w:r>
                  <w:r>
                    <w:rPr>
                      <w:b/>
                      <w:i/>
                      <w:sz w:val="24"/>
                      <w:szCs w:val="24"/>
                    </w:rPr>
                    <w:tab/>
                  </w:r>
                </w:p>
                <w:p w:rsidR="00BD74E8" w:rsidRDefault="00BD74E8" w:rsidP="00F14F21">
                  <w:pPr>
                    <w:widowControl w:val="0"/>
                    <w:ind w:left="546" w:right="23" w:firstLine="4500"/>
                    <w:jc w:val="center"/>
                  </w:pPr>
                  <w:r>
                    <w:rPr>
                      <w:sz w:val="24"/>
                      <w:szCs w:val="24"/>
                    </w:rPr>
                    <w:t xml:space="preserve">   </w:t>
                  </w:r>
                  <w:r w:rsidRPr="00DA12A0">
                    <w:rPr>
                      <w:sz w:val="24"/>
                      <w:szCs w:val="24"/>
                    </w:rPr>
                    <w:t>_____________________________</w:t>
                  </w:r>
                </w:p>
              </w:txbxContent>
            </v:textbox>
            <w10:wrap type="square"/>
          </v:shape>
        </w:pic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26"/>
      </w:tblGrid>
      <w:tr w:rsidR="00D54C1F" w:rsidRPr="009C2605" w:rsidTr="009C2605">
        <w:trPr>
          <w:trHeight w:val="1465"/>
        </w:trPr>
        <w:tc>
          <w:tcPr>
            <w:tcW w:w="9126" w:type="dxa"/>
          </w:tcPr>
          <w:p w:rsidR="00D54C1F" w:rsidRPr="009C2605" w:rsidRDefault="00D54C1F" w:rsidP="009C2605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54C1F" w:rsidRPr="009C2605" w:rsidRDefault="00D54C1F" w:rsidP="009C2605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C2605">
              <w:rPr>
                <w:b/>
                <w:color w:val="000000"/>
                <w:sz w:val="24"/>
                <w:szCs w:val="24"/>
              </w:rPr>
              <w:t>COMUNICATA AI CAPIGRUPPO CONSILIARI</w:t>
            </w:r>
          </w:p>
          <w:p w:rsidR="00D54C1F" w:rsidRPr="009C2605" w:rsidRDefault="00D54C1F" w:rsidP="009C2605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54C1F" w:rsidRPr="009C2605" w:rsidRDefault="00D54C1F" w:rsidP="00335CA8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9C2605">
              <w:rPr>
                <w:color w:val="000000"/>
                <w:sz w:val="24"/>
                <w:szCs w:val="24"/>
              </w:rPr>
              <w:t xml:space="preserve">In data </w:t>
            </w:r>
            <w:r w:rsidR="00134E75" w:rsidRPr="009C2605">
              <w:rPr>
                <w:b/>
                <w:sz w:val="24"/>
                <w:szCs w:val="24"/>
              </w:rPr>
              <w:t xml:space="preserve"> </w:t>
            </w:r>
            <w:r w:rsidR="00AA0056">
              <w:rPr>
                <w:b/>
                <w:sz w:val="24"/>
                <w:szCs w:val="24"/>
              </w:rPr>
              <w:t xml:space="preserve"> </w:t>
            </w:r>
            <w:r w:rsidR="00341A24">
              <w:rPr>
                <w:b/>
                <w:sz w:val="24"/>
                <w:szCs w:val="24"/>
              </w:rPr>
              <w:t>28</w:t>
            </w:r>
            <w:r w:rsidR="00335CA8">
              <w:rPr>
                <w:b/>
                <w:sz w:val="24"/>
                <w:szCs w:val="24"/>
              </w:rPr>
              <w:t xml:space="preserve"> OTTOBRE 2013</w:t>
            </w:r>
            <w:r w:rsidR="00335CA8">
              <w:rPr>
                <w:sz w:val="24"/>
                <w:szCs w:val="24"/>
              </w:rPr>
              <w:t>,</w:t>
            </w:r>
            <w:r w:rsidR="00B73ABC">
              <w:rPr>
                <w:sz w:val="24"/>
                <w:szCs w:val="24"/>
              </w:rPr>
              <w:t xml:space="preserve"> </w:t>
            </w:r>
            <w:r w:rsidRPr="009C2605">
              <w:rPr>
                <w:color w:val="000000"/>
                <w:sz w:val="24"/>
                <w:szCs w:val="24"/>
              </w:rPr>
              <w:t xml:space="preserve">ai sensi dell’art. 125 </w:t>
            </w:r>
            <w:proofErr w:type="spellStart"/>
            <w:r w:rsidRPr="009C2605">
              <w:rPr>
                <w:color w:val="000000"/>
                <w:sz w:val="24"/>
                <w:szCs w:val="24"/>
              </w:rPr>
              <w:t>D.Lgs.</w:t>
            </w:r>
            <w:proofErr w:type="spellEnd"/>
            <w:r w:rsidRPr="009C2605">
              <w:rPr>
                <w:color w:val="000000"/>
                <w:sz w:val="24"/>
                <w:szCs w:val="24"/>
              </w:rPr>
              <w:t xml:space="preserve"> 18/08/2000 n. 267.</w:t>
            </w:r>
          </w:p>
        </w:tc>
      </w:tr>
    </w:tbl>
    <w:p w:rsidR="00AD2476" w:rsidRDefault="00AD2476" w:rsidP="00D86777">
      <w:pPr>
        <w:ind w:left="546" w:right="23"/>
        <w:rPr>
          <w:sz w:val="18"/>
        </w:rPr>
      </w:pPr>
    </w:p>
    <w:p w:rsidR="00AD2476" w:rsidRDefault="00AD2476" w:rsidP="00D86777">
      <w:pPr>
        <w:ind w:left="546" w:right="23"/>
        <w:rPr>
          <w:sz w:val="18"/>
        </w:rPr>
      </w:pPr>
    </w:p>
    <w:p w:rsidR="00F83B20" w:rsidRDefault="00F83B20" w:rsidP="00D86777">
      <w:pPr>
        <w:ind w:left="546" w:right="23"/>
        <w:rPr>
          <w:sz w:val="18"/>
        </w:rPr>
      </w:pPr>
    </w:p>
    <w:p w:rsidR="00B71CCB" w:rsidRDefault="00303548" w:rsidP="00D86777">
      <w:pPr>
        <w:ind w:left="546" w:right="23"/>
        <w:rPr>
          <w:sz w:val="18"/>
        </w:rPr>
      </w:pPr>
      <w:r w:rsidRPr="00303548">
        <w:rPr>
          <w:noProof/>
        </w:rPr>
        <w:pict>
          <v:shape id="_x0000_s1044" type="#_x0000_t202" style="position:absolute;left:0;text-align:left;margin-left:0;margin-top:0;width:454.3pt;height:159.75pt;z-index:251659264;mso-wrap-style:none">
            <v:textbox style="mso-fit-shape-to-text:t">
              <w:txbxContent>
                <w:p w:rsidR="00BD74E8" w:rsidRDefault="00BD74E8" w:rsidP="00AD2476">
                  <w:pPr>
                    <w:widowControl w:val="0"/>
                    <w:ind w:left="546" w:right="23"/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DIVENUTA ESECUTIVA</w:t>
                  </w:r>
                </w:p>
                <w:p w:rsidR="00BD74E8" w:rsidRDefault="00BD74E8" w:rsidP="00AD2476">
                  <w:pPr>
                    <w:widowControl w:val="0"/>
                    <w:ind w:left="546" w:right="23"/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BD74E8" w:rsidRDefault="00341A24" w:rsidP="00AD2476">
                  <w:pPr>
                    <w:tabs>
                      <w:tab w:val="left" w:pos="2835"/>
                    </w:tabs>
                    <w:ind w:right="2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sym w:font="Wingdings 2" w:char="F053"/>
                  </w:r>
                  <w:r w:rsidR="00BD74E8">
                    <w:rPr>
                      <w:sz w:val="24"/>
                      <w:szCs w:val="24"/>
                    </w:rPr>
                    <w:t xml:space="preserve"> In data </w:t>
                  </w:r>
                  <w:r>
                    <w:rPr>
                      <w:b/>
                      <w:sz w:val="24"/>
                      <w:szCs w:val="24"/>
                    </w:rPr>
                    <w:t>24 OTTOBRE 2013</w:t>
                  </w:r>
                  <w:r>
                    <w:rPr>
                      <w:sz w:val="24"/>
                      <w:szCs w:val="24"/>
                    </w:rPr>
                    <w:t xml:space="preserve">, </w:t>
                  </w:r>
                  <w:r w:rsidR="00BD74E8">
                    <w:rPr>
                      <w:sz w:val="24"/>
                      <w:szCs w:val="24"/>
                    </w:rPr>
                    <w:t xml:space="preserve"> </w:t>
                  </w:r>
                  <w:r w:rsidR="00BD74E8" w:rsidRPr="002E77CE">
                    <w:rPr>
                      <w:sz w:val="24"/>
                      <w:szCs w:val="24"/>
                    </w:rPr>
                    <w:t>perché dichiarata immediatamente eseguibile (art.</w:t>
                  </w:r>
                  <w:r w:rsidR="00BD74E8">
                    <w:rPr>
                      <w:sz w:val="24"/>
                      <w:szCs w:val="24"/>
                    </w:rPr>
                    <w:t xml:space="preserve"> </w:t>
                  </w:r>
                  <w:r w:rsidR="00BD74E8" w:rsidRPr="002E77CE">
                    <w:rPr>
                      <w:sz w:val="24"/>
                      <w:szCs w:val="24"/>
                    </w:rPr>
                    <w:t xml:space="preserve">134  -  comma 4 - </w:t>
                  </w:r>
                  <w:proofErr w:type="spellStart"/>
                  <w:r w:rsidR="00BD74E8" w:rsidRPr="002E77CE">
                    <w:rPr>
                      <w:sz w:val="24"/>
                      <w:szCs w:val="24"/>
                    </w:rPr>
                    <w:t>D.Lgs.</w:t>
                  </w:r>
                  <w:proofErr w:type="spellEnd"/>
                  <w:r w:rsidR="00BD74E8" w:rsidRPr="002E77CE">
                    <w:rPr>
                      <w:sz w:val="24"/>
                      <w:szCs w:val="24"/>
                    </w:rPr>
                    <w:t xml:space="preserve"> 18.08.2000 n.</w:t>
                  </w:r>
                  <w:r w:rsidR="00BD74E8" w:rsidRPr="00DA12A0">
                    <w:rPr>
                      <w:sz w:val="24"/>
                      <w:szCs w:val="24"/>
                    </w:rPr>
                    <w:t xml:space="preserve"> 267</w:t>
                  </w:r>
                  <w:r w:rsidR="00BD74E8">
                    <w:rPr>
                      <w:sz w:val="24"/>
                      <w:szCs w:val="24"/>
                    </w:rPr>
                    <w:t>);</w:t>
                  </w:r>
                </w:p>
                <w:p w:rsidR="00BD74E8" w:rsidRDefault="00BD74E8" w:rsidP="00AD2476">
                  <w:pPr>
                    <w:tabs>
                      <w:tab w:val="left" w:pos="2835"/>
                    </w:tabs>
                    <w:ind w:right="23"/>
                    <w:rPr>
                      <w:sz w:val="24"/>
                      <w:szCs w:val="24"/>
                    </w:rPr>
                  </w:pPr>
                </w:p>
                <w:p w:rsidR="00BD74E8" w:rsidRPr="00DA12A0" w:rsidRDefault="00BD74E8" w:rsidP="00AD2476">
                  <w:pPr>
                    <w:tabs>
                      <w:tab w:val="left" w:pos="2835"/>
                    </w:tabs>
                    <w:ind w:right="2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sym w:font="Wingdings 2" w:char="F0A3"/>
                  </w:r>
                  <w:r>
                    <w:rPr>
                      <w:sz w:val="24"/>
                      <w:szCs w:val="24"/>
                    </w:rPr>
                    <w:t xml:space="preserve"> In data ___________, per la decorrenza dei termini di cui all’</w:t>
                  </w:r>
                  <w:r w:rsidRPr="00DA12A0">
                    <w:rPr>
                      <w:sz w:val="24"/>
                      <w:szCs w:val="24"/>
                    </w:rPr>
                    <w:t xml:space="preserve">art. 134 </w:t>
                  </w:r>
                  <w:r>
                    <w:rPr>
                      <w:sz w:val="24"/>
                      <w:szCs w:val="24"/>
                    </w:rPr>
                    <w:t xml:space="preserve"> - </w:t>
                  </w:r>
                  <w:r w:rsidRPr="00DA12A0">
                    <w:rPr>
                      <w:sz w:val="24"/>
                      <w:szCs w:val="24"/>
                    </w:rPr>
                    <w:t xml:space="preserve"> comma </w:t>
                  </w:r>
                  <w:r>
                    <w:rPr>
                      <w:sz w:val="24"/>
                      <w:szCs w:val="24"/>
                    </w:rPr>
                    <w:t>3 -</w:t>
                  </w:r>
                  <w:r w:rsidRPr="00DA12A0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A12A0">
                    <w:rPr>
                      <w:sz w:val="24"/>
                      <w:szCs w:val="24"/>
                    </w:rPr>
                    <w:t>D.Lgs.</w:t>
                  </w:r>
                  <w:proofErr w:type="spellEnd"/>
                  <w:r w:rsidRPr="00DA12A0">
                    <w:rPr>
                      <w:sz w:val="24"/>
                      <w:szCs w:val="24"/>
                    </w:rPr>
                    <w:t xml:space="preserve"> 18.08.2000 n. 267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  <w:p w:rsidR="00BD74E8" w:rsidRPr="00DA12A0" w:rsidRDefault="00BD74E8" w:rsidP="00AD2476">
                  <w:pPr>
                    <w:tabs>
                      <w:tab w:val="left" w:pos="2835"/>
                    </w:tabs>
                    <w:ind w:right="23"/>
                    <w:rPr>
                      <w:sz w:val="24"/>
                      <w:szCs w:val="24"/>
                    </w:rPr>
                  </w:pPr>
                </w:p>
                <w:p w:rsidR="00BD74E8" w:rsidRPr="00DA12A0" w:rsidRDefault="00BD74E8" w:rsidP="00AD2476">
                  <w:pPr>
                    <w:widowControl w:val="0"/>
                    <w:ind w:left="546" w:right="23" w:firstLine="4500"/>
                    <w:jc w:val="center"/>
                    <w:rPr>
                      <w:sz w:val="24"/>
                      <w:szCs w:val="24"/>
                    </w:rPr>
                  </w:pPr>
                  <w:r w:rsidRPr="00DA12A0">
                    <w:rPr>
                      <w:i/>
                      <w:iCs/>
                      <w:sz w:val="24"/>
                      <w:szCs w:val="24"/>
                    </w:rPr>
                    <w:tab/>
                  </w:r>
                  <w:r w:rsidRPr="00DA12A0">
                    <w:rPr>
                      <w:i/>
                      <w:iCs/>
                      <w:sz w:val="24"/>
                      <w:szCs w:val="24"/>
                    </w:rPr>
                    <w:tab/>
                  </w:r>
                </w:p>
                <w:p w:rsidR="00BD74E8" w:rsidRDefault="00BD74E8" w:rsidP="00AD2476">
                  <w:pPr>
                    <w:tabs>
                      <w:tab w:val="left" w:pos="2835"/>
                      <w:tab w:val="left" w:pos="4253"/>
                      <w:tab w:val="left" w:pos="8460"/>
                    </w:tabs>
                    <w:ind w:right="23"/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DA12A0">
                    <w:rPr>
                      <w:b/>
                      <w:i/>
                      <w:sz w:val="24"/>
                      <w:szCs w:val="24"/>
                    </w:rPr>
                    <w:t xml:space="preserve">                 </w:t>
                  </w:r>
                  <w:r>
                    <w:rPr>
                      <w:b/>
                      <w:i/>
                      <w:sz w:val="24"/>
                      <w:szCs w:val="24"/>
                    </w:rPr>
                    <w:t xml:space="preserve">                         </w:t>
                  </w:r>
                  <w:r w:rsidRPr="00DA12A0">
                    <w:rPr>
                      <w:b/>
                      <w:i/>
                      <w:sz w:val="24"/>
                      <w:szCs w:val="24"/>
                    </w:rPr>
                    <w:tab/>
                  </w:r>
                  <w:r w:rsidRPr="00DA12A0">
                    <w:rPr>
                      <w:b/>
                      <w:i/>
                      <w:sz w:val="24"/>
                      <w:szCs w:val="24"/>
                    </w:rPr>
                    <w:tab/>
                  </w:r>
                  <w:r>
                    <w:rPr>
                      <w:b/>
                      <w:i/>
                      <w:sz w:val="24"/>
                      <w:szCs w:val="24"/>
                    </w:rPr>
                    <w:t xml:space="preserve">      </w:t>
                  </w:r>
                  <w:r w:rsidRPr="00DA12A0">
                    <w:rPr>
                      <w:i/>
                      <w:iCs/>
                      <w:sz w:val="24"/>
                      <w:szCs w:val="24"/>
                    </w:rPr>
                    <w:t>Il Segretario Comunale</w:t>
                  </w:r>
                </w:p>
                <w:p w:rsidR="00BD74E8" w:rsidRPr="00AD2476" w:rsidRDefault="00BD74E8" w:rsidP="00AD2476">
                  <w:r>
                    <w:rPr>
                      <w:i/>
                      <w:iCs/>
                      <w:sz w:val="24"/>
                      <w:szCs w:val="24"/>
                    </w:rPr>
                    <w:t xml:space="preserve">                                                                                         </w:t>
                  </w:r>
                  <w:r>
                    <w:rPr>
                      <w:sz w:val="24"/>
                      <w:szCs w:val="24"/>
                    </w:rPr>
                    <w:t>____________________</w:t>
                  </w:r>
                </w:p>
              </w:txbxContent>
            </v:textbox>
            <w10:wrap type="square"/>
          </v:shape>
        </w:pict>
      </w:r>
      <w:r w:rsidR="00D86777">
        <w:rPr>
          <w:sz w:val="18"/>
        </w:rPr>
        <w:br w:type="page"/>
      </w:r>
    </w:p>
    <w:p w:rsidR="00B71CCB" w:rsidRPr="00081CD4" w:rsidRDefault="00FB2ED0" w:rsidP="009E7F49">
      <w:pPr>
        <w:widowControl w:val="0"/>
        <w:ind w:left="936" w:right="-679"/>
        <w:jc w:val="center"/>
        <w:rPr>
          <w:b/>
          <w:spacing w:val="20"/>
          <w:sz w:val="36"/>
          <w:szCs w:val="36"/>
        </w:rPr>
      </w:pPr>
      <w:r>
        <w:rPr>
          <w:b/>
          <w:noProof/>
          <w:spacing w:val="20"/>
          <w:sz w:val="28"/>
          <w:szCs w:val="28"/>
        </w:rPr>
        <w:lastRenderedPageBreak/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-328930</wp:posOffset>
            </wp:positionH>
            <wp:positionV relativeFrom="paragraph">
              <wp:posOffset>-109855</wp:posOffset>
            </wp:positionV>
            <wp:extent cx="904875" cy="923925"/>
            <wp:effectExtent l="19050" t="0" r="9525" b="0"/>
            <wp:wrapNone/>
            <wp:docPr id="12" name="Immagine 12" descr="Stemma originale miniatura minima bu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temma originale miniatura minima buil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1CCB" w:rsidRPr="00081CD4">
        <w:rPr>
          <w:b/>
          <w:spacing w:val="20"/>
          <w:sz w:val="36"/>
          <w:szCs w:val="36"/>
        </w:rPr>
        <w:t xml:space="preserve">COMUNE </w:t>
      </w:r>
      <w:proofErr w:type="spellStart"/>
      <w:r w:rsidR="00B71CCB" w:rsidRPr="00081CD4">
        <w:rPr>
          <w:b/>
          <w:spacing w:val="20"/>
          <w:sz w:val="36"/>
          <w:szCs w:val="36"/>
        </w:rPr>
        <w:t>DI</w:t>
      </w:r>
      <w:proofErr w:type="spellEnd"/>
      <w:r w:rsidR="00B71CCB" w:rsidRPr="00081CD4">
        <w:rPr>
          <w:b/>
          <w:spacing w:val="20"/>
          <w:sz w:val="36"/>
          <w:szCs w:val="36"/>
        </w:rPr>
        <w:t xml:space="preserve"> MONASTEROLO </w:t>
      </w:r>
      <w:proofErr w:type="spellStart"/>
      <w:r w:rsidR="00B71CCB" w:rsidRPr="00081CD4">
        <w:rPr>
          <w:b/>
          <w:spacing w:val="20"/>
          <w:sz w:val="36"/>
          <w:szCs w:val="36"/>
        </w:rPr>
        <w:t>DI</w:t>
      </w:r>
      <w:proofErr w:type="spellEnd"/>
      <w:r w:rsidR="00B71CCB" w:rsidRPr="00081CD4">
        <w:rPr>
          <w:b/>
          <w:spacing w:val="20"/>
          <w:sz w:val="36"/>
          <w:szCs w:val="36"/>
        </w:rPr>
        <w:t xml:space="preserve"> SAVIGLIANO</w:t>
      </w:r>
    </w:p>
    <w:p w:rsidR="00B71CCB" w:rsidRPr="0043236A" w:rsidRDefault="00303548" w:rsidP="00B71CCB">
      <w:pPr>
        <w:widowControl w:val="0"/>
        <w:ind w:left="1080"/>
        <w:jc w:val="center"/>
        <w:rPr>
          <w:spacing w:val="52"/>
          <w:sz w:val="28"/>
          <w:szCs w:val="28"/>
        </w:rPr>
      </w:pPr>
      <w:r w:rsidRPr="00303548">
        <w:rPr>
          <w:b/>
          <w:noProof/>
          <w:spacing w:val="14"/>
          <w:sz w:val="32"/>
          <w:szCs w:val="32"/>
        </w:rPr>
        <w:pict>
          <v:rect id="_x0000_s1037" style="position:absolute;left:0;text-align:left;margin-left:374.6pt;margin-top:16pt;width:128.7pt;height:123.6pt;z-index:251655168">
            <v:textbox style="mso-next-textbox:#_x0000_s1037">
              <w:txbxContent>
                <w:p w:rsidR="00BD74E8" w:rsidRPr="00F172A8" w:rsidRDefault="00BD74E8" w:rsidP="00F172A8">
                  <w:pPr>
                    <w:pBdr>
                      <w:top w:val="inset" w:sz="6" w:space="0" w:color="auto"/>
                      <w:left w:val="inset" w:sz="6" w:space="3" w:color="auto"/>
                      <w:bottom w:val="outset" w:sz="6" w:space="1" w:color="auto"/>
                      <w:right w:val="outset" w:sz="6" w:space="4" w:color="auto"/>
                    </w:pBdr>
                    <w:jc w:val="center"/>
                    <w:rPr>
                      <w:b/>
                      <w:sz w:val="12"/>
                    </w:rPr>
                  </w:pPr>
                  <w:r w:rsidRPr="00F172A8">
                    <w:rPr>
                      <w:b/>
                      <w:sz w:val="36"/>
                    </w:rPr>
                    <w:t>ORIGINALE</w:t>
                  </w:r>
                </w:p>
                <w:p w:rsidR="00BD74E8" w:rsidRPr="00F172A8" w:rsidRDefault="00BD74E8" w:rsidP="00F172A8">
                  <w:pPr>
                    <w:pBdr>
                      <w:top w:val="inset" w:sz="6" w:space="0" w:color="auto"/>
                      <w:left w:val="inset" w:sz="6" w:space="3" w:color="auto"/>
                      <w:bottom w:val="outset" w:sz="6" w:space="1" w:color="auto"/>
                      <w:right w:val="outset" w:sz="6" w:space="4" w:color="auto"/>
                    </w:pBd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  <w:r w:rsidRPr="00F172A8">
                    <w:rPr>
                      <w:sz w:val="24"/>
                      <w:szCs w:val="24"/>
                    </w:rPr>
                    <w:t>DELIBERAZIONE</w:t>
                  </w:r>
                </w:p>
                <w:p w:rsidR="00BD74E8" w:rsidRPr="00F172A8" w:rsidRDefault="00BD74E8" w:rsidP="00F172A8">
                  <w:pPr>
                    <w:pBdr>
                      <w:top w:val="inset" w:sz="6" w:space="0" w:color="auto"/>
                      <w:left w:val="inset" w:sz="6" w:space="3" w:color="auto"/>
                      <w:bottom w:val="outset" w:sz="6" w:space="1" w:color="auto"/>
                      <w:right w:val="outset" w:sz="6" w:space="4" w:color="auto"/>
                    </w:pBd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</w:p>
                <w:p w:rsidR="00BD74E8" w:rsidRDefault="00BD74E8" w:rsidP="00F172A8">
                  <w:pPr>
                    <w:pBdr>
                      <w:top w:val="inset" w:sz="6" w:space="0" w:color="auto"/>
                      <w:left w:val="inset" w:sz="6" w:space="3" w:color="auto"/>
                      <w:bottom w:val="outset" w:sz="6" w:space="1" w:color="auto"/>
                      <w:right w:val="outset" w:sz="6" w:space="4" w:color="auto"/>
                    </w:pBdr>
                    <w:jc w:val="center"/>
                    <w:rPr>
                      <w:b/>
                      <w:i/>
                      <w:sz w:val="40"/>
                    </w:rPr>
                  </w:pPr>
                  <w:r>
                    <w:rPr>
                      <w:b/>
                      <w:i/>
                      <w:sz w:val="40"/>
                    </w:rPr>
                    <w:t xml:space="preserve">N. </w:t>
                  </w:r>
                  <w:r w:rsidR="00303548">
                    <w:rPr>
                      <w:b/>
                      <w:i/>
                      <w:sz w:val="40"/>
                    </w:rPr>
                    <w:fldChar w:fldCharType="begin"/>
                  </w:r>
                  <w:r>
                    <w:rPr>
                      <w:b/>
                      <w:i/>
                      <w:sz w:val="40"/>
                    </w:rPr>
                    <w:instrText xml:space="preserve"> MERGEFIELD "Del_n" </w:instrText>
                  </w:r>
                  <w:r w:rsidR="00303548">
                    <w:rPr>
                      <w:b/>
                      <w:i/>
                      <w:sz w:val="40"/>
                    </w:rPr>
                    <w:fldChar w:fldCharType="separate"/>
                  </w:r>
                  <w:r w:rsidR="003207C6" w:rsidRPr="00A36389">
                    <w:rPr>
                      <w:b/>
                      <w:i/>
                      <w:noProof/>
                      <w:sz w:val="40"/>
                    </w:rPr>
                    <w:t>69</w:t>
                  </w:r>
                  <w:r w:rsidR="00303548">
                    <w:rPr>
                      <w:b/>
                      <w:i/>
                      <w:sz w:val="40"/>
                    </w:rPr>
                    <w:fldChar w:fldCharType="end"/>
                  </w:r>
                </w:p>
                <w:p w:rsidR="00BD74E8" w:rsidRPr="00455B94" w:rsidRDefault="00BD74E8" w:rsidP="00B71CCB">
                  <w:pPr>
                    <w:tabs>
                      <w:tab w:val="left" w:pos="360"/>
                    </w:tabs>
                    <w:jc w:val="center"/>
                    <w:rPr>
                      <w:b/>
                      <w:i/>
                      <w:sz w:val="10"/>
                    </w:rPr>
                  </w:pPr>
                </w:p>
              </w:txbxContent>
            </v:textbox>
          </v:rect>
        </w:pict>
      </w:r>
      <w:r w:rsidR="00B71CCB" w:rsidRPr="0043236A">
        <w:rPr>
          <w:spacing w:val="52"/>
          <w:sz w:val="28"/>
          <w:szCs w:val="28"/>
        </w:rPr>
        <w:t>Provincia di Cuneo</w:t>
      </w:r>
    </w:p>
    <w:p w:rsidR="00B71CCB" w:rsidRDefault="00B71CCB" w:rsidP="00B71CCB">
      <w:pPr>
        <w:widowControl w:val="0"/>
        <w:ind w:left="2835" w:hanging="2835"/>
        <w:rPr>
          <w:sz w:val="28"/>
          <w:szCs w:val="28"/>
        </w:rPr>
      </w:pPr>
    </w:p>
    <w:p w:rsidR="00B71CCB" w:rsidRDefault="00B71CCB" w:rsidP="00B71CCB">
      <w:pPr>
        <w:widowControl w:val="0"/>
        <w:ind w:left="2835" w:hanging="2835"/>
        <w:rPr>
          <w:sz w:val="28"/>
          <w:szCs w:val="28"/>
        </w:rPr>
      </w:pPr>
    </w:p>
    <w:p w:rsidR="00B71CCB" w:rsidRPr="0043236A" w:rsidRDefault="00B71CCB" w:rsidP="00B71CCB">
      <w:pPr>
        <w:widowControl w:val="0"/>
        <w:ind w:right="1583"/>
        <w:rPr>
          <w:spacing w:val="14"/>
          <w:sz w:val="32"/>
          <w:szCs w:val="32"/>
        </w:rPr>
      </w:pPr>
      <w:r w:rsidRPr="0043236A">
        <w:rPr>
          <w:spacing w:val="14"/>
          <w:sz w:val="32"/>
          <w:szCs w:val="32"/>
        </w:rPr>
        <w:t>Verbale di deliberazione della Giunta Comunale</w:t>
      </w:r>
    </w:p>
    <w:p w:rsidR="00B71CCB" w:rsidRDefault="00B71CCB" w:rsidP="00B71CCB">
      <w:pPr>
        <w:widowControl w:val="0"/>
        <w:rPr>
          <w:rFonts w:ascii="Arial" w:hAnsi="Arial"/>
          <w:b/>
        </w:rPr>
      </w:pPr>
    </w:p>
    <w:p w:rsidR="0006102C" w:rsidRDefault="0006102C" w:rsidP="00B71CCB">
      <w:pPr>
        <w:widowControl w:val="0"/>
        <w:rPr>
          <w:rFonts w:ascii="Arial" w:hAnsi="Arial"/>
          <w:b/>
        </w:rPr>
      </w:pPr>
    </w:p>
    <w:p w:rsidR="009B64DF" w:rsidRPr="00FB38B9" w:rsidRDefault="00C44041" w:rsidP="00B40E97">
      <w:pPr>
        <w:widowControl w:val="0"/>
        <w:tabs>
          <w:tab w:val="left" w:pos="0"/>
          <w:tab w:val="left" w:pos="6946"/>
        </w:tabs>
        <w:spacing w:line="360" w:lineRule="auto"/>
        <w:ind w:left="1701" w:right="1700" w:hanging="1701"/>
        <w:rPr>
          <w:bCs/>
          <w:color w:val="000000"/>
          <w:sz w:val="22"/>
          <w:szCs w:val="22"/>
        </w:rPr>
      </w:pPr>
      <w:r w:rsidRPr="002C6473">
        <w:rPr>
          <w:b/>
          <w:spacing w:val="40"/>
          <w:sz w:val="22"/>
          <w:szCs w:val="22"/>
        </w:rPr>
        <w:t>OGGETTO:</w:t>
      </w:r>
      <w:r w:rsidR="009B64DF" w:rsidRPr="00FB38B9">
        <w:rPr>
          <w:bCs/>
          <w:color w:val="000000"/>
          <w:sz w:val="22"/>
          <w:szCs w:val="22"/>
        </w:rPr>
        <w:t xml:space="preserve"> </w:t>
      </w:r>
      <w:r w:rsidR="00303548" w:rsidRPr="00FB38B9">
        <w:rPr>
          <w:b/>
          <w:spacing w:val="40"/>
          <w:sz w:val="22"/>
          <w:szCs w:val="22"/>
        </w:rPr>
        <w:fldChar w:fldCharType="begin"/>
      </w:r>
      <w:r w:rsidR="009B64DF" w:rsidRPr="00FB38B9">
        <w:rPr>
          <w:b/>
          <w:spacing w:val="40"/>
          <w:sz w:val="22"/>
          <w:szCs w:val="22"/>
        </w:rPr>
        <w:instrText xml:space="preserve"> MERGEFIELD "Oggetto" </w:instrText>
      </w:r>
      <w:r w:rsidR="00303548" w:rsidRPr="00FB38B9">
        <w:rPr>
          <w:b/>
          <w:spacing w:val="40"/>
          <w:sz w:val="22"/>
          <w:szCs w:val="22"/>
        </w:rPr>
        <w:fldChar w:fldCharType="separate"/>
      </w:r>
      <w:r w:rsidR="003207C6" w:rsidRPr="00A36389">
        <w:rPr>
          <w:b/>
          <w:noProof/>
          <w:spacing w:val="40"/>
          <w:sz w:val="22"/>
          <w:szCs w:val="22"/>
        </w:rPr>
        <w:t>Variazione al Piano Esecutivo di Gestione n. 3 - Anno 2013.</w:t>
      </w:r>
      <w:r w:rsidR="00303548" w:rsidRPr="00FB38B9">
        <w:rPr>
          <w:b/>
          <w:spacing w:val="40"/>
          <w:sz w:val="22"/>
          <w:szCs w:val="22"/>
        </w:rPr>
        <w:fldChar w:fldCharType="end"/>
      </w:r>
    </w:p>
    <w:p w:rsidR="00273BE3" w:rsidRDefault="00273BE3" w:rsidP="00B71CCB">
      <w:pPr>
        <w:widowControl w:val="0"/>
        <w:spacing w:line="360" w:lineRule="auto"/>
      </w:pPr>
    </w:p>
    <w:p w:rsidR="00C005C0" w:rsidRDefault="00C005C0" w:rsidP="00B71CCB">
      <w:pPr>
        <w:widowControl w:val="0"/>
        <w:spacing w:line="360" w:lineRule="auto"/>
      </w:pPr>
    </w:p>
    <w:p w:rsidR="00B71CCB" w:rsidRPr="00F33413" w:rsidRDefault="00B71CCB" w:rsidP="00B71CCB">
      <w:pPr>
        <w:widowControl w:val="0"/>
        <w:spacing w:line="360" w:lineRule="auto"/>
        <w:rPr>
          <w:sz w:val="24"/>
          <w:szCs w:val="24"/>
        </w:rPr>
      </w:pPr>
      <w:r w:rsidRPr="00F33413">
        <w:rPr>
          <w:sz w:val="24"/>
          <w:szCs w:val="24"/>
        </w:rPr>
        <w:t xml:space="preserve">L’anno </w:t>
      </w:r>
      <w:r w:rsidR="00303548" w:rsidRPr="00F33413">
        <w:rPr>
          <w:b/>
          <w:sz w:val="24"/>
          <w:szCs w:val="24"/>
        </w:rPr>
        <w:fldChar w:fldCharType="begin"/>
      </w:r>
      <w:r w:rsidRPr="00F33413">
        <w:rPr>
          <w:b/>
          <w:sz w:val="24"/>
          <w:szCs w:val="24"/>
        </w:rPr>
        <w:instrText xml:space="preserve"> MERGEFIELD "anno" </w:instrText>
      </w:r>
      <w:r w:rsidR="00303548" w:rsidRPr="00F33413">
        <w:rPr>
          <w:b/>
          <w:sz w:val="24"/>
          <w:szCs w:val="24"/>
        </w:rPr>
        <w:fldChar w:fldCharType="separate"/>
      </w:r>
      <w:r w:rsidR="003207C6" w:rsidRPr="00A36389">
        <w:rPr>
          <w:b/>
          <w:noProof/>
          <w:sz w:val="24"/>
          <w:szCs w:val="24"/>
        </w:rPr>
        <w:t>2013</w:t>
      </w:r>
      <w:r w:rsidR="00303548" w:rsidRPr="00F33413">
        <w:rPr>
          <w:b/>
          <w:sz w:val="24"/>
          <w:szCs w:val="24"/>
        </w:rPr>
        <w:fldChar w:fldCharType="end"/>
      </w:r>
      <w:r w:rsidRPr="00F33413">
        <w:rPr>
          <w:sz w:val="24"/>
          <w:szCs w:val="24"/>
        </w:rPr>
        <w:t xml:space="preserve"> addì </w:t>
      </w:r>
      <w:r w:rsidR="00303548" w:rsidRPr="00F33413">
        <w:rPr>
          <w:b/>
          <w:sz w:val="24"/>
          <w:szCs w:val="24"/>
        </w:rPr>
        <w:fldChar w:fldCharType="begin"/>
      </w:r>
      <w:r w:rsidRPr="00F33413">
        <w:rPr>
          <w:b/>
          <w:sz w:val="24"/>
          <w:szCs w:val="24"/>
        </w:rPr>
        <w:instrText xml:space="preserve"> MERGEFIELD "giorno" </w:instrText>
      </w:r>
      <w:r w:rsidR="00303548" w:rsidRPr="00F33413">
        <w:rPr>
          <w:b/>
          <w:sz w:val="24"/>
          <w:szCs w:val="24"/>
        </w:rPr>
        <w:fldChar w:fldCharType="separate"/>
      </w:r>
      <w:r w:rsidR="003207C6" w:rsidRPr="00A36389">
        <w:rPr>
          <w:b/>
          <w:noProof/>
          <w:sz w:val="24"/>
          <w:szCs w:val="24"/>
        </w:rPr>
        <w:t>ventiquattro</w:t>
      </w:r>
      <w:r w:rsidR="00303548" w:rsidRPr="00F33413">
        <w:rPr>
          <w:b/>
          <w:sz w:val="24"/>
          <w:szCs w:val="24"/>
        </w:rPr>
        <w:fldChar w:fldCharType="end"/>
      </w:r>
      <w:r w:rsidRPr="00F33413">
        <w:rPr>
          <w:b/>
          <w:sz w:val="24"/>
          <w:szCs w:val="24"/>
        </w:rPr>
        <w:t xml:space="preserve"> </w:t>
      </w:r>
      <w:r w:rsidRPr="00F33413">
        <w:rPr>
          <w:sz w:val="24"/>
          <w:szCs w:val="24"/>
        </w:rPr>
        <w:t xml:space="preserve">del mese di </w:t>
      </w:r>
      <w:r w:rsidR="00303548" w:rsidRPr="00F33413">
        <w:rPr>
          <w:b/>
          <w:sz w:val="24"/>
          <w:szCs w:val="24"/>
        </w:rPr>
        <w:fldChar w:fldCharType="begin"/>
      </w:r>
      <w:r w:rsidRPr="00F33413">
        <w:rPr>
          <w:b/>
          <w:sz w:val="24"/>
          <w:szCs w:val="24"/>
        </w:rPr>
        <w:instrText xml:space="preserve"> MERGEFIELD "mese" </w:instrText>
      </w:r>
      <w:r w:rsidR="00303548" w:rsidRPr="00F33413">
        <w:rPr>
          <w:b/>
          <w:sz w:val="24"/>
          <w:szCs w:val="24"/>
        </w:rPr>
        <w:fldChar w:fldCharType="separate"/>
      </w:r>
      <w:r w:rsidR="003207C6" w:rsidRPr="00A36389">
        <w:rPr>
          <w:b/>
          <w:noProof/>
          <w:sz w:val="24"/>
          <w:szCs w:val="24"/>
        </w:rPr>
        <w:t>ottobre</w:t>
      </w:r>
      <w:r w:rsidR="00303548" w:rsidRPr="00F33413">
        <w:rPr>
          <w:b/>
          <w:sz w:val="24"/>
          <w:szCs w:val="24"/>
        </w:rPr>
        <w:fldChar w:fldCharType="end"/>
      </w:r>
      <w:r w:rsidRPr="00F33413">
        <w:rPr>
          <w:sz w:val="24"/>
          <w:szCs w:val="24"/>
        </w:rPr>
        <w:t xml:space="preserve"> alle ore </w:t>
      </w:r>
      <w:r w:rsidR="00303548" w:rsidRPr="00F33413">
        <w:rPr>
          <w:b/>
          <w:sz w:val="24"/>
          <w:szCs w:val="24"/>
        </w:rPr>
        <w:fldChar w:fldCharType="begin"/>
      </w:r>
      <w:r w:rsidRPr="00F33413">
        <w:rPr>
          <w:b/>
          <w:sz w:val="24"/>
          <w:szCs w:val="24"/>
        </w:rPr>
        <w:instrText xml:space="preserve"> MERGEFIELD "ora" </w:instrText>
      </w:r>
      <w:r w:rsidR="00303548" w:rsidRPr="00F33413">
        <w:rPr>
          <w:b/>
          <w:sz w:val="24"/>
          <w:szCs w:val="24"/>
        </w:rPr>
        <w:fldChar w:fldCharType="separate"/>
      </w:r>
      <w:r w:rsidR="003207C6" w:rsidRPr="00A36389">
        <w:rPr>
          <w:b/>
          <w:noProof/>
          <w:sz w:val="24"/>
          <w:szCs w:val="24"/>
        </w:rPr>
        <w:t>18,30</w:t>
      </w:r>
      <w:r w:rsidR="00303548" w:rsidRPr="00F33413">
        <w:rPr>
          <w:b/>
          <w:sz w:val="24"/>
          <w:szCs w:val="24"/>
        </w:rPr>
        <w:fldChar w:fldCharType="end"/>
      </w:r>
      <w:r w:rsidRPr="00F33413">
        <w:rPr>
          <w:sz w:val="24"/>
          <w:szCs w:val="24"/>
        </w:rPr>
        <w:t xml:space="preserve"> nella sala delle adunanze.</w:t>
      </w:r>
    </w:p>
    <w:p w:rsidR="00B71CCB" w:rsidRPr="00F33413" w:rsidRDefault="00B71CCB" w:rsidP="00B71CCB">
      <w:pPr>
        <w:widowControl w:val="0"/>
        <w:spacing w:line="360" w:lineRule="auto"/>
        <w:ind w:firstLine="708"/>
        <w:rPr>
          <w:sz w:val="24"/>
          <w:szCs w:val="24"/>
        </w:rPr>
      </w:pPr>
    </w:p>
    <w:p w:rsidR="00B71CCB" w:rsidRPr="00F33413" w:rsidRDefault="00B71CCB" w:rsidP="00B71CCB">
      <w:pPr>
        <w:widowControl w:val="0"/>
        <w:spacing w:line="360" w:lineRule="auto"/>
        <w:ind w:firstLine="708"/>
        <w:rPr>
          <w:sz w:val="24"/>
          <w:szCs w:val="24"/>
        </w:rPr>
      </w:pPr>
      <w:r w:rsidRPr="00F33413">
        <w:rPr>
          <w:sz w:val="24"/>
          <w:szCs w:val="24"/>
        </w:rPr>
        <w:t xml:space="preserve">Previa l’osservanza di tutte le formalità prescritte dalla vigente legge vennero oggi convocati a seduta i componenti </w:t>
      </w:r>
      <w:smartTag w:uri="urn:schemas-microsoft-com:office:cs:smarttags" w:element="NumConv6p6">
        <w:smartTagPr>
          <w:attr w:name="ProductID" w:val="la Giunta Comunale."/>
        </w:smartTagPr>
        <w:r w:rsidRPr="00F33413">
          <w:rPr>
            <w:sz w:val="24"/>
            <w:szCs w:val="24"/>
          </w:rPr>
          <w:t>la Giunta Comunale.</w:t>
        </w:r>
      </w:smartTag>
    </w:p>
    <w:p w:rsidR="00B71CCB" w:rsidRPr="00F33413" w:rsidRDefault="00B71CCB" w:rsidP="00B71CCB">
      <w:pPr>
        <w:widowControl w:val="0"/>
        <w:spacing w:line="360" w:lineRule="auto"/>
        <w:rPr>
          <w:sz w:val="24"/>
          <w:szCs w:val="24"/>
        </w:rPr>
      </w:pPr>
      <w:r w:rsidRPr="00F33413">
        <w:rPr>
          <w:sz w:val="24"/>
          <w:szCs w:val="24"/>
        </w:rPr>
        <w:tab/>
        <w:t>All’appello risultano:</w:t>
      </w:r>
    </w:p>
    <w:p w:rsidR="00B71CCB" w:rsidRPr="00F33413" w:rsidRDefault="00B71CCB" w:rsidP="00B71CCB">
      <w:pPr>
        <w:widowControl w:val="0"/>
        <w:spacing w:line="360" w:lineRule="auto"/>
        <w:rPr>
          <w:sz w:val="24"/>
          <w:szCs w:val="24"/>
        </w:rPr>
      </w:pPr>
    </w:p>
    <w:tbl>
      <w:tblPr>
        <w:tblW w:w="0" w:type="auto"/>
        <w:tblBorders>
          <w:bottom w:val="single" w:sz="4" w:space="0" w:color="auto"/>
          <w:right w:val="single" w:sz="4" w:space="0" w:color="auto"/>
          <w:insideH w:val="single" w:sz="4" w:space="0" w:color="auto"/>
        </w:tblBorders>
        <w:tblLook w:val="00BF"/>
      </w:tblPr>
      <w:tblGrid>
        <w:gridCol w:w="633"/>
        <w:gridCol w:w="2732"/>
        <w:gridCol w:w="1340"/>
        <w:gridCol w:w="2324"/>
        <w:gridCol w:w="2258"/>
      </w:tblGrid>
      <w:tr w:rsidR="00B71CCB" w:rsidRPr="00F33413">
        <w:trPr>
          <w:trHeight w:val="450"/>
        </w:trPr>
        <w:tc>
          <w:tcPr>
            <w:tcW w:w="4788" w:type="dxa"/>
            <w:gridSpan w:val="3"/>
            <w:tcBorders>
              <w:bottom w:val="single" w:sz="4" w:space="0" w:color="auto"/>
              <w:right w:val="inset" w:sz="6" w:space="0" w:color="auto"/>
            </w:tcBorders>
            <w:vAlign w:val="center"/>
          </w:tcPr>
          <w:p w:rsidR="00B71CCB" w:rsidRPr="00F33413" w:rsidRDefault="00B71CCB" w:rsidP="00CF0DE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inset" w:sz="6" w:space="0" w:color="auto"/>
              <w:left w:val="inset" w:sz="6" w:space="0" w:color="auto"/>
              <w:bottom w:val="single" w:sz="4" w:space="0" w:color="auto"/>
              <w:right w:val="inset" w:sz="6" w:space="0" w:color="auto"/>
            </w:tcBorders>
            <w:vAlign w:val="center"/>
          </w:tcPr>
          <w:p w:rsidR="00B71CCB" w:rsidRPr="00F33413" w:rsidRDefault="00B71CCB" w:rsidP="00CF0DE1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Presente</w:t>
            </w:r>
          </w:p>
        </w:tc>
        <w:tc>
          <w:tcPr>
            <w:tcW w:w="2323" w:type="dxa"/>
            <w:tcBorders>
              <w:top w:val="inset" w:sz="6" w:space="0" w:color="auto"/>
              <w:left w:val="inset" w:sz="6" w:space="0" w:color="auto"/>
              <w:bottom w:val="single" w:sz="4" w:space="0" w:color="auto"/>
              <w:right w:val="inset" w:sz="6" w:space="0" w:color="auto"/>
            </w:tcBorders>
            <w:vAlign w:val="center"/>
          </w:tcPr>
          <w:p w:rsidR="00B71CCB" w:rsidRPr="00F33413" w:rsidRDefault="00B71CCB" w:rsidP="00CF0DE1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Assente</w:t>
            </w:r>
          </w:p>
        </w:tc>
      </w:tr>
      <w:tr w:rsidR="00B71CCB" w:rsidRPr="00F33413">
        <w:trPr>
          <w:trHeight w:val="4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1CCB" w:rsidRPr="00F33413" w:rsidRDefault="00B71CCB" w:rsidP="00CF0DE1">
            <w:pPr>
              <w:widowControl w:val="0"/>
              <w:jc w:val="center"/>
              <w:rPr>
                <w:sz w:val="24"/>
                <w:szCs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"/>
              </w:smartTagPr>
              <w:r w:rsidRPr="00F33413">
                <w:rPr>
                  <w:sz w:val="24"/>
                  <w:szCs w:val="24"/>
                </w:rPr>
                <w:t>1</w:t>
              </w:r>
            </w:smartTag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1CCB" w:rsidRPr="00F33413" w:rsidRDefault="00B36076" w:rsidP="00775D2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CAVAGLIA’ Marco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right w:val="inset" w:sz="6" w:space="0" w:color="auto"/>
            </w:tcBorders>
            <w:vAlign w:val="center"/>
          </w:tcPr>
          <w:p w:rsidR="00B71CCB" w:rsidRPr="00F33413" w:rsidRDefault="00B71CCB" w:rsidP="00CF0DE1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Sindaco</w:t>
            </w:r>
          </w:p>
        </w:tc>
        <w:tc>
          <w:tcPr>
            <w:tcW w:w="2390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B71CCB" w:rsidRPr="00F33413" w:rsidRDefault="00303548" w:rsidP="00CF0D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"Cavaglià_presente" </w:instrText>
            </w:r>
            <w:r>
              <w:rPr>
                <w:sz w:val="24"/>
                <w:szCs w:val="24"/>
              </w:rPr>
              <w:fldChar w:fldCharType="separate"/>
            </w:r>
            <w:r w:rsidR="003207C6" w:rsidRPr="00A36389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323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B71CCB" w:rsidRPr="00F33413" w:rsidRDefault="00303548" w:rsidP="00CF0D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"Cavaglià_assente"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B71CCB" w:rsidRPr="00F33413">
        <w:trPr>
          <w:trHeight w:val="4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1CCB" w:rsidRPr="00F33413" w:rsidRDefault="00B71CCB" w:rsidP="00CF0DE1">
            <w:pPr>
              <w:widowControl w:val="0"/>
              <w:jc w:val="center"/>
              <w:rPr>
                <w:sz w:val="24"/>
                <w:szCs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2"/>
              </w:smartTagPr>
              <w:r w:rsidRPr="00F33413">
                <w:rPr>
                  <w:sz w:val="24"/>
                  <w:szCs w:val="24"/>
                </w:rPr>
                <w:t>2</w:t>
              </w:r>
            </w:smartTag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1CCB" w:rsidRPr="00F33413" w:rsidRDefault="00775D25" w:rsidP="00CF0DE1">
            <w:pPr>
              <w:widowControl w:val="0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RASPO Andrea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right w:val="inset" w:sz="6" w:space="0" w:color="auto"/>
            </w:tcBorders>
            <w:vAlign w:val="center"/>
          </w:tcPr>
          <w:p w:rsidR="00B71CCB" w:rsidRPr="00F33413" w:rsidRDefault="00B71CCB" w:rsidP="00CF0DE1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Assessore</w:t>
            </w:r>
          </w:p>
        </w:tc>
        <w:tc>
          <w:tcPr>
            <w:tcW w:w="2390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B71CCB" w:rsidRPr="00F33413" w:rsidRDefault="00303548" w:rsidP="00CF0D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"Raspos_presente" </w:instrText>
            </w:r>
            <w:r>
              <w:rPr>
                <w:sz w:val="24"/>
                <w:szCs w:val="24"/>
              </w:rPr>
              <w:fldChar w:fldCharType="separate"/>
            </w:r>
            <w:r w:rsidR="003207C6" w:rsidRPr="00A36389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323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B71CCB" w:rsidRPr="00F33413" w:rsidRDefault="00303548" w:rsidP="00CF0D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"Raspos_Assente"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B71CCB" w:rsidRPr="00F33413">
        <w:trPr>
          <w:trHeight w:val="4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1CCB" w:rsidRPr="00F33413" w:rsidRDefault="00B71CCB" w:rsidP="00CF0DE1">
            <w:pPr>
              <w:widowControl w:val="0"/>
              <w:jc w:val="center"/>
              <w:rPr>
                <w:sz w:val="24"/>
                <w:szCs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3"/>
              </w:smartTagPr>
              <w:r w:rsidRPr="00F33413">
                <w:rPr>
                  <w:sz w:val="24"/>
                  <w:szCs w:val="24"/>
                </w:rPr>
                <w:t>3</w:t>
              </w:r>
            </w:smartTag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1CCB" w:rsidRPr="00F33413" w:rsidRDefault="00B36076" w:rsidP="00CF0DE1">
            <w:pPr>
              <w:widowControl w:val="0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BOSIO Stefania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right w:val="inset" w:sz="6" w:space="0" w:color="auto"/>
            </w:tcBorders>
            <w:vAlign w:val="center"/>
          </w:tcPr>
          <w:p w:rsidR="00B71CCB" w:rsidRPr="00F33413" w:rsidRDefault="00B71CCB" w:rsidP="00CF0DE1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Assessore</w:t>
            </w:r>
          </w:p>
        </w:tc>
        <w:tc>
          <w:tcPr>
            <w:tcW w:w="2390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B71CCB" w:rsidRPr="00F33413" w:rsidRDefault="00303548" w:rsidP="00CF0D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"Bosios_presente"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323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B71CCB" w:rsidRPr="00F33413" w:rsidRDefault="00303548" w:rsidP="00CF0D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"Bosios_Assente" </w:instrText>
            </w:r>
            <w:r w:rsidR="003207C6">
              <w:rPr>
                <w:sz w:val="24"/>
                <w:szCs w:val="24"/>
              </w:rPr>
              <w:fldChar w:fldCharType="separate"/>
            </w:r>
            <w:r w:rsidR="003207C6" w:rsidRPr="00A36389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B71CCB" w:rsidRPr="00F33413">
        <w:trPr>
          <w:trHeight w:val="4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1CCB" w:rsidRPr="00F33413" w:rsidRDefault="00B71CCB" w:rsidP="00CF0DE1">
            <w:pPr>
              <w:widowControl w:val="0"/>
              <w:jc w:val="center"/>
              <w:rPr>
                <w:sz w:val="24"/>
                <w:szCs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4"/>
              </w:smartTagPr>
              <w:r w:rsidRPr="00F33413">
                <w:rPr>
                  <w:sz w:val="24"/>
                  <w:szCs w:val="24"/>
                </w:rPr>
                <w:t>4</w:t>
              </w:r>
            </w:smartTag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1CCB" w:rsidRPr="00F33413" w:rsidRDefault="001D59AF" w:rsidP="00CF0DE1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FISSORE</w:t>
            </w:r>
            <w:r w:rsidR="00B36076">
              <w:rPr>
                <w:sz w:val="24"/>
                <w:szCs w:val="24"/>
              </w:rPr>
              <w:t xml:space="preserve"> Mirko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right w:val="inset" w:sz="6" w:space="0" w:color="auto"/>
            </w:tcBorders>
            <w:vAlign w:val="center"/>
          </w:tcPr>
          <w:p w:rsidR="00B71CCB" w:rsidRPr="00F33413" w:rsidRDefault="00B71CCB" w:rsidP="00CF0DE1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Assessore</w:t>
            </w:r>
          </w:p>
        </w:tc>
        <w:tc>
          <w:tcPr>
            <w:tcW w:w="2390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B71CCB" w:rsidRPr="00F33413" w:rsidRDefault="00303548" w:rsidP="00CF0D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"Fissore_presente" </w:instrText>
            </w:r>
            <w:r>
              <w:rPr>
                <w:sz w:val="24"/>
                <w:szCs w:val="24"/>
              </w:rPr>
              <w:fldChar w:fldCharType="separate"/>
            </w:r>
            <w:r w:rsidR="003207C6" w:rsidRPr="00A36389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323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B71CCB" w:rsidRPr="00F33413" w:rsidRDefault="00303548" w:rsidP="00CF0D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"Fissore_assente"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B71CCB" w:rsidRPr="00F33413">
        <w:trPr>
          <w:trHeight w:val="4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CB" w:rsidRPr="00F33413" w:rsidRDefault="00B71CCB" w:rsidP="00CF0DE1">
            <w:pPr>
              <w:widowControl w:val="0"/>
              <w:jc w:val="center"/>
              <w:rPr>
                <w:sz w:val="24"/>
                <w:szCs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5"/>
              </w:smartTagPr>
              <w:r w:rsidRPr="00F33413">
                <w:rPr>
                  <w:sz w:val="24"/>
                  <w:szCs w:val="24"/>
                </w:rPr>
                <w:t>5</w:t>
              </w:r>
            </w:smartTag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CB" w:rsidRPr="00F33413" w:rsidRDefault="001D59AF" w:rsidP="00CF0DE1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ALESSO</w:t>
            </w:r>
            <w:r w:rsidR="00B36076">
              <w:rPr>
                <w:sz w:val="24"/>
                <w:szCs w:val="24"/>
              </w:rPr>
              <w:t xml:space="preserve"> Luciano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inset" w:sz="6" w:space="0" w:color="auto"/>
            </w:tcBorders>
            <w:vAlign w:val="center"/>
          </w:tcPr>
          <w:p w:rsidR="00B71CCB" w:rsidRPr="00F33413" w:rsidRDefault="00B71CCB" w:rsidP="00CF0DE1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Assessore</w:t>
            </w:r>
          </w:p>
        </w:tc>
        <w:tc>
          <w:tcPr>
            <w:tcW w:w="2390" w:type="dxa"/>
            <w:tcBorders>
              <w:top w:val="single" w:sz="4" w:space="0" w:color="auto"/>
              <w:left w:val="inset" w:sz="6" w:space="0" w:color="auto"/>
              <w:bottom w:val="single" w:sz="4" w:space="0" w:color="auto"/>
              <w:right w:val="inset" w:sz="6" w:space="0" w:color="auto"/>
            </w:tcBorders>
            <w:vAlign w:val="center"/>
          </w:tcPr>
          <w:p w:rsidR="00B71CCB" w:rsidRPr="00F33413" w:rsidRDefault="00303548" w:rsidP="00CF0D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495FF8">
              <w:rPr>
                <w:sz w:val="24"/>
                <w:szCs w:val="24"/>
              </w:rPr>
              <w:instrText xml:space="preserve"> MERGEFIELD "Alesso_Presente" </w:instrText>
            </w:r>
            <w:r w:rsidR="003207C6">
              <w:rPr>
                <w:sz w:val="24"/>
                <w:szCs w:val="24"/>
              </w:rPr>
              <w:fldChar w:fldCharType="separate"/>
            </w:r>
            <w:r w:rsidR="003207C6" w:rsidRPr="00A36389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323" w:type="dxa"/>
            <w:tcBorders>
              <w:top w:val="single" w:sz="4" w:space="0" w:color="auto"/>
              <w:left w:val="inset" w:sz="6" w:space="0" w:color="auto"/>
              <w:bottom w:val="single" w:sz="4" w:space="0" w:color="auto"/>
              <w:right w:val="inset" w:sz="6" w:space="0" w:color="auto"/>
            </w:tcBorders>
            <w:vAlign w:val="center"/>
          </w:tcPr>
          <w:p w:rsidR="00B71CCB" w:rsidRPr="00F33413" w:rsidRDefault="00303548" w:rsidP="00CF0D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"Alesso_assente"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B71CCB" w:rsidRPr="00F33413">
        <w:trPr>
          <w:trHeight w:val="450"/>
        </w:trPr>
        <w:tc>
          <w:tcPr>
            <w:tcW w:w="4788" w:type="dxa"/>
            <w:gridSpan w:val="3"/>
            <w:tcBorders>
              <w:top w:val="single" w:sz="4" w:space="0" w:color="auto"/>
              <w:bottom w:val="nil"/>
              <w:right w:val="inset" w:sz="6" w:space="0" w:color="auto"/>
            </w:tcBorders>
            <w:vAlign w:val="center"/>
          </w:tcPr>
          <w:p w:rsidR="00B71CCB" w:rsidRPr="00F33413" w:rsidRDefault="00B71CCB" w:rsidP="00CF0DE1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B71CCB" w:rsidRPr="00F33413" w:rsidRDefault="00303548" w:rsidP="00CF0D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"Totale_presenze" </w:instrText>
            </w:r>
            <w:r>
              <w:rPr>
                <w:sz w:val="24"/>
                <w:szCs w:val="24"/>
              </w:rPr>
              <w:fldChar w:fldCharType="separate"/>
            </w:r>
            <w:r w:rsidR="003207C6" w:rsidRPr="00A36389">
              <w:rPr>
                <w:noProof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323" w:type="dxa"/>
            <w:tcBorders>
              <w:top w:val="single" w:sz="4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B71CCB" w:rsidRPr="00F33413" w:rsidRDefault="00303548" w:rsidP="00CF0D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"Totale_assenze" </w:instrText>
            </w:r>
            <w:r>
              <w:rPr>
                <w:sz w:val="24"/>
                <w:szCs w:val="24"/>
              </w:rPr>
              <w:fldChar w:fldCharType="separate"/>
            </w:r>
            <w:r w:rsidR="003207C6" w:rsidRPr="00A36389">
              <w:rPr>
                <w:noProof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B71CCB" w:rsidRPr="00F33413" w:rsidRDefault="00B71CCB" w:rsidP="00B71CCB">
      <w:pPr>
        <w:widowControl w:val="0"/>
        <w:spacing w:before="60" w:after="60"/>
        <w:rPr>
          <w:sz w:val="24"/>
          <w:szCs w:val="24"/>
        </w:rPr>
      </w:pPr>
    </w:p>
    <w:p w:rsidR="00B71CCB" w:rsidRPr="00F33413" w:rsidRDefault="00B71CCB" w:rsidP="00B71CCB">
      <w:pPr>
        <w:widowControl w:val="0"/>
        <w:spacing w:before="60" w:after="60"/>
        <w:rPr>
          <w:sz w:val="24"/>
          <w:szCs w:val="24"/>
        </w:rPr>
      </w:pPr>
      <w:r w:rsidRPr="00F33413">
        <w:rPr>
          <w:sz w:val="24"/>
          <w:szCs w:val="24"/>
        </w:rPr>
        <w:tab/>
        <w:t>Partecipa all’adunanza l’infrascritto Segretario Comunale</w:t>
      </w:r>
      <w:r w:rsidR="00602346">
        <w:rPr>
          <w:sz w:val="24"/>
          <w:szCs w:val="24"/>
        </w:rPr>
        <w:t>,</w:t>
      </w:r>
      <w:r w:rsidRPr="00F33413">
        <w:rPr>
          <w:sz w:val="24"/>
          <w:szCs w:val="24"/>
        </w:rPr>
        <w:t xml:space="preserve"> Sig.</w:t>
      </w:r>
      <w:r w:rsidR="00602346">
        <w:rPr>
          <w:sz w:val="24"/>
          <w:szCs w:val="24"/>
        </w:rPr>
        <w:t>ra Negri D.ssa Anna</w:t>
      </w:r>
      <w:r w:rsidRPr="00F33413">
        <w:rPr>
          <w:sz w:val="24"/>
          <w:szCs w:val="24"/>
        </w:rPr>
        <w:t>, il quale provvede alla redazione del presente verbale.</w:t>
      </w:r>
    </w:p>
    <w:p w:rsidR="00B71CCB" w:rsidRPr="00F33413" w:rsidRDefault="00B71CCB" w:rsidP="007538A9">
      <w:pPr>
        <w:widowControl w:val="0"/>
        <w:spacing w:before="60" w:after="60"/>
        <w:rPr>
          <w:sz w:val="24"/>
          <w:szCs w:val="24"/>
        </w:rPr>
      </w:pPr>
      <w:r w:rsidRPr="00F33413">
        <w:rPr>
          <w:sz w:val="24"/>
          <w:szCs w:val="24"/>
        </w:rPr>
        <w:tab/>
        <w:t xml:space="preserve">Essendo legale il numero degli intervenuti, il Sig. </w:t>
      </w:r>
      <w:r w:rsidR="00946143">
        <w:rPr>
          <w:sz w:val="24"/>
          <w:szCs w:val="24"/>
        </w:rPr>
        <w:t>Cavaglià Ing. Marco</w:t>
      </w:r>
      <w:r w:rsidR="007538A9">
        <w:rPr>
          <w:sz w:val="24"/>
          <w:szCs w:val="24"/>
        </w:rPr>
        <w:t xml:space="preserve">, </w:t>
      </w:r>
      <w:r w:rsidRPr="00F33413">
        <w:rPr>
          <w:sz w:val="24"/>
          <w:szCs w:val="24"/>
        </w:rPr>
        <w:t>S</w:t>
      </w:r>
      <w:r w:rsidR="007538A9">
        <w:rPr>
          <w:sz w:val="24"/>
          <w:szCs w:val="24"/>
        </w:rPr>
        <w:t>INDACO</w:t>
      </w:r>
      <w:r w:rsidRPr="00F33413">
        <w:rPr>
          <w:sz w:val="24"/>
          <w:szCs w:val="24"/>
        </w:rPr>
        <w:t xml:space="preserve"> </w:t>
      </w:r>
    </w:p>
    <w:p w:rsidR="00835251" w:rsidRPr="009F5E6C" w:rsidRDefault="007538A9" w:rsidP="009F5E6C">
      <w:pPr>
        <w:widowControl w:val="0"/>
        <w:spacing w:before="60" w:after="60"/>
        <w:rPr>
          <w:sz w:val="24"/>
          <w:szCs w:val="24"/>
        </w:rPr>
      </w:pPr>
      <w:r>
        <w:rPr>
          <w:sz w:val="24"/>
          <w:szCs w:val="24"/>
        </w:rPr>
        <w:t xml:space="preserve"> as</w:t>
      </w:r>
      <w:r w:rsidR="00B71CCB" w:rsidRPr="00F33413">
        <w:rPr>
          <w:sz w:val="24"/>
          <w:szCs w:val="24"/>
        </w:rPr>
        <w:t>sume la presidenza e dichiara aperta la seduta per la trattazione dell’oggetto sopra indicato</w:t>
      </w:r>
    </w:p>
    <w:p w:rsidR="00B71CCB" w:rsidRPr="00835251" w:rsidRDefault="007C6D18" w:rsidP="00835251">
      <w:pPr>
        <w:widowControl w:val="0"/>
        <w:ind w:left="546" w:right="-55"/>
        <w:jc w:val="center"/>
        <w:rPr>
          <w:sz w:val="16"/>
          <w:szCs w:val="16"/>
        </w:rPr>
      </w:pPr>
      <w:r>
        <w:rPr>
          <w:sz w:val="24"/>
          <w:szCs w:val="24"/>
        </w:rPr>
        <w:br w:type="page"/>
      </w:r>
      <w:r w:rsidR="00F83B20" w:rsidRPr="00835251">
        <w:rPr>
          <w:sz w:val="16"/>
          <w:szCs w:val="16"/>
        </w:rPr>
        <w:lastRenderedPageBreak/>
        <w:t xml:space="preserve"> </w:t>
      </w:r>
    </w:p>
    <w:p w:rsidR="00B71CCB" w:rsidRPr="00835251" w:rsidRDefault="00B71CCB" w:rsidP="00835251">
      <w:pPr>
        <w:widowControl w:val="0"/>
        <w:ind w:left="546" w:right="-55"/>
        <w:jc w:val="center"/>
        <w:rPr>
          <w:sz w:val="24"/>
          <w:szCs w:val="24"/>
        </w:rPr>
      </w:pPr>
      <w:r w:rsidRPr="00835251">
        <w:rPr>
          <w:sz w:val="24"/>
          <w:szCs w:val="24"/>
        </w:rPr>
        <w:t>IL PRESIDENTE</w:t>
      </w:r>
    </w:p>
    <w:p w:rsidR="00B71CCB" w:rsidRPr="00C830E7" w:rsidRDefault="00B71CCB" w:rsidP="00AB2A44">
      <w:pPr>
        <w:widowControl w:val="0"/>
        <w:ind w:left="544" w:right="-57"/>
        <w:jc w:val="center"/>
        <w:rPr>
          <w:sz w:val="24"/>
          <w:szCs w:val="24"/>
        </w:rPr>
      </w:pPr>
      <w:r w:rsidRPr="00C830E7">
        <w:rPr>
          <w:sz w:val="24"/>
          <w:szCs w:val="24"/>
        </w:rPr>
        <w:t xml:space="preserve">f.to  </w:t>
      </w:r>
      <w:r w:rsidR="00946143">
        <w:rPr>
          <w:sz w:val="24"/>
          <w:szCs w:val="24"/>
        </w:rPr>
        <w:t>Cavaglià Marco</w:t>
      </w:r>
    </w:p>
    <w:p w:rsidR="00B71CCB" w:rsidRPr="00835251" w:rsidRDefault="00B71CCB" w:rsidP="00AB2A44">
      <w:pPr>
        <w:widowControl w:val="0"/>
        <w:ind w:left="544" w:right="-57"/>
        <w:rPr>
          <w:sz w:val="16"/>
          <w:szCs w:val="16"/>
        </w:rPr>
      </w:pPr>
    </w:p>
    <w:tbl>
      <w:tblPr>
        <w:tblW w:w="0" w:type="auto"/>
        <w:tblInd w:w="1188" w:type="dxa"/>
        <w:tblLook w:val="01E0"/>
      </w:tblPr>
      <w:tblGrid>
        <w:gridCol w:w="3780"/>
        <w:gridCol w:w="3780"/>
      </w:tblGrid>
      <w:tr w:rsidR="00B71CCB" w:rsidRPr="00835251">
        <w:trPr>
          <w:trHeight w:val="302"/>
        </w:trPr>
        <w:tc>
          <w:tcPr>
            <w:tcW w:w="3780" w:type="dxa"/>
          </w:tcPr>
          <w:p w:rsidR="00B71CCB" w:rsidRPr="00AB2A44" w:rsidRDefault="00B71CCB" w:rsidP="00AB2A44">
            <w:pPr>
              <w:widowControl w:val="0"/>
              <w:ind w:left="544" w:right="-57"/>
              <w:jc w:val="center"/>
              <w:rPr>
                <w:sz w:val="22"/>
                <w:szCs w:val="22"/>
              </w:rPr>
            </w:pPr>
            <w:r w:rsidRPr="00AB2A44">
              <w:rPr>
                <w:sz w:val="22"/>
                <w:szCs w:val="22"/>
              </w:rPr>
              <w:t>L’Assessore</w:t>
            </w:r>
          </w:p>
        </w:tc>
        <w:tc>
          <w:tcPr>
            <w:tcW w:w="3780" w:type="dxa"/>
          </w:tcPr>
          <w:p w:rsidR="00B71CCB" w:rsidRPr="00AB2A44" w:rsidRDefault="00B71CCB" w:rsidP="00AB2A44">
            <w:pPr>
              <w:widowControl w:val="0"/>
              <w:ind w:left="544" w:right="-57"/>
              <w:jc w:val="center"/>
              <w:rPr>
                <w:sz w:val="22"/>
                <w:szCs w:val="22"/>
              </w:rPr>
            </w:pPr>
            <w:r w:rsidRPr="00AB2A44">
              <w:rPr>
                <w:sz w:val="22"/>
                <w:szCs w:val="22"/>
              </w:rPr>
              <w:t>Il Segretario Comunale</w:t>
            </w:r>
          </w:p>
        </w:tc>
      </w:tr>
      <w:tr w:rsidR="00B71CCB" w:rsidRPr="00835251">
        <w:trPr>
          <w:trHeight w:val="325"/>
        </w:trPr>
        <w:tc>
          <w:tcPr>
            <w:tcW w:w="3780" w:type="dxa"/>
            <w:vAlign w:val="bottom"/>
          </w:tcPr>
          <w:p w:rsidR="00B71CCB" w:rsidRPr="00835251" w:rsidRDefault="00C100F0" w:rsidP="00AB2A44">
            <w:pPr>
              <w:widowControl w:val="0"/>
              <w:ind w:left="544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f.to </w:t>
            </w:r>
            <w:r w:rsidR="00A674F8">
              <w:rPr>
                <w:sz w:val="24"/>
                <w:szCs w:val="24"/>
              </w:rPr>
              <w:t>Raspo Andrea</w:t>
            </w:r>
          </w:p>
        </w:tc>
        <w:tc>
          <w:tcPr>
            <w:tcW w:w="3780" w:type="dxa"/>
            <w:vAlign w:val="bottom"/>
          </w:tcPr>
          <w:p w:rsidR="00B71CCB" w:rsidRPr="00835251" w:rsidRDefault="00D54C1F" w:rsidP="00AB2A44">
            <w:pPr>
              <w:widowControl w:val="0"/>
              <w:ind w:left="544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f.to </w:t>
            </w:r>
            <w:r w:rsidR="00487BC9">
              <w:rPr>
                <w:sz w:val="24"/>
                <w:szCs w:val="24"/>
              </w:rPr>
              <w:t>Negri Anna</w:t>
            </w:r>
          </w:p>
        </w:tc>
      </w:tr>
    </w:tbl>
    <w:p w:rsidR="00B71CCB" w:rsidRPr="00835251" w:rsidRDefault="00B71CCB" w:rsidP="00AB2A44">
      <w:pPr>
        <w:widowControl w:val="0"/>
        <w:ind w:left="544" w:right="-57"/>
        <w:rPr>
          <w:sz w:val="16"/>
          <w:szCs w:val="16"/>
        </w:rPr>
      </w:pPr>
    </w:p>
    <w:p w:rsidR="00D54C1F" w:rsidRDefault="00D54C1F" w:rsidP="00D54C1F">
      <w:pPr>
        <w:widowControl w:val="0"/>
        <w:ind w:left="546" w:right="23"/>
        <w:jc w:val="center"/>
        <w:rPr>
          <w:b/>
          <w:sz w:val="24"/>
          <w:szCs w:val="24"/>
        </w:rPr>
      </w:pPr>
    </w:p>
    <w:p w:rsidR="00D54C1F" w:rsidRPr="00DA12A0" w:rsidRDefault="00303548" w:rsidP="00D54C1F">
      <w:pPr>
        <w:widowControl w:val="0"/>
        <w:ind w:left="546" w:right="23"/>
        <w:jc w:val="center"/>
        <w:rPr>
          <w:b/>
          <w:sz w:val="24"/>
          <w:szCs w:val="24"/>
        </w:rPr>
      </w:pPr>
      <w:r w:rsidRPr="00303548">
        <w:rPr>
          <w:noProof/>
        </w:rPr>
        <w:pict>
          <v:shape id="_x0000_s1046" type="#_x0000_t202" style="position:absolute;left:0;text-align:left;margin-left:0;margin-top:0;width:454.3pt;height:112.75pt;z-index:251660288;mso-wrap-style:none">
            <v:textbox style="mso-next-textbox:#_x0000_s1046;mso-fit-shape-to-text:t">
              <w:txbxContent>
                <w:p w:rsidR="00BD74E8" w:rsidRPr="00DA12A0" w:rsidRDefault="00BD74E8" w:rsidP="00D54C1F">
                  <w:pPr>
                    <w:widowControl w:val="0"/>
                    <w:ind w:left="546" w:right="23"/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DA12A0">
                    <w:rPr>
                      <w:b/>
                      <w:color w:val="000000"/>
                      <w:sz w:val="24"/>
                      <w:szCs w:val="24"/>
                    </w:rPr>
                    <w:t xml:space="preserve">REFERTO </w:t>
                  </w:r>
                  <w:proofErr w:type="spellStart"/>
                  <w:r w:rsidRPr="00DA12A0">
                    <w:rPr>
                      <w:b/>
                      <w:color w:val="000000"/>
                      <w:sz w:val="24"/>
                      <w:szCs w:val="24"/>
                    </w:rPr>
                    <w:t>DI</w:t>
                  </w:r>
                  <w:proofErr w:type="spellEnd"/>
                  <w:r w:rsidRPr="00DA12A0">
                    <w:rPr>
                      <w:b/>
                      <w:color w:val="000000"/>
                      <w:sz w:val="24"/>
                      <w:szCs w:val="24"/>
                    </w:rPr>
                    <w:t xml:space="preserve"> PUBBLICAZIONE</w:t>
                  </w:r>
                </w:p>
                <w:p w:rsidR="00BD74E8" w:rsidRPr="00701D5F" w:rsidRDefault="00BD74E8" w:rsidP="00D54C1F">
                  <w:pPr>
                    <w:widowControl w:val="0"/>
                    <w:ind w:left="546" w:right="23"/>
                    <w:rPr>
                      <w:b/>
                      <w:sz w:val="16"/>
                      <w:szCs w:val="16"/>
                    </w:rPr>
                  </w:pPr>
                </w:p>
                <w:p w:rsidR="00BD74E8" w:rsidRPr="00DA12A0" w:rsidRDefault="00BD74E8" w:rsidP="00D54C1F">
                  <w:pPr>
                    <w:widowControl w:val="0"/>
                    <w:spacing w:line="340" w:lineRule="exact"/>
                    <w:ind w:left="78" w:right="2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Copia della presente deliberazione viene pubblicata</w:t>
                  </w:r>
                  <w:r w:rsidRPr="00DA12A0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all’Albo Pretorio</w:t>
                  </w:r>
                  <w:r w:rsidRPr="00DA12A0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di questo Comune </w:t>
                  </w:r>
                  <w:r w:rsidRPr="00DA12A0">
                    <w:rPr>
                      <w:sz w:val="24"/>
                      <w:szCs w:val="24"/>
                    </w:rPr>
                    <w:t xml:space="preserve">per </w:t>
                  </w:r>
                  <w:smartTag w:uri="urn:schemas-microsoft-com:office:cs:smarttags" w:element="NumConv6p0">
                    <w:smartTagPr>
                      <w:attr w:name="val" w:val="15"/>
                      <w:attr w:name="sch" w:val="1"/>
                    </w:smartTagPr>
                    <w:r w:rsidRPr="00DA12A0">
                      <w:rPr>
                        <w:sz w:val="24"/>
                        <w:szCs w:val="24"/>
                      </w:rPr>
                      <w:t>15</w:t>
                    </w:r>
                  </w:smartTag>
                  <w:r>
                    <w:rPr>
                      <w:sz w:val="24"/>
                      <w:szCs w:val="24"/>
                    </w:rPr>
                    <w:t xml:space="preserve"> giorni consecutivi a partire dal </w:t>
                  </w:r>
                  <w:r w:rsidR="00341A24">
                    <w:rPr>
                      <w:b/>
                      <w:sz w:val="24"/>
                      <w:szCs w:val="24"/>
                    </w:rPr>
                    <w:t xml:space="preserve">  28</w:t>
                  </w:r>
                  <w:r>
                    <w:rPr>
                      <w:b/>
                      <w:sz w:val="24"/>
                      <w:szCs w:val="24"/>
                    </w:rPr>
                    <w:t xml:space="preserve"> OTTOBRE 2013</w:t>
                  </w:r>
                  <w:r>
                    <w:rPr>
                      <w:sz w:val="24"/>
                      <w:szCs w:val="24"/>
                    </w:rPr>
                    <w:t xml:space="preserve">, ai sensi art. 124 – comma 1 – </w:t>
                  </w:r>
                  <w:proofErr w:type="spellStart"/>
                  <w:r>
                    <w:rPr>
                      <w:sz w:val="24"/>
                      <w:szCs w:val="24"/>
                    </w:rPr>
                    <w:t>D.Lgs.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18/08/2000, n. 267.</w:t>
                  </w:r>
                </w:p>
                <w:p w:rsidR="00BD74E8" w:rsidRPr="00DA12A0" w:rsidRDefault="00BD74E8" w:rsidP="00D54C1F">
                  <w:pPr>
                    <w:widowControl w:val="0"/>
                    <w:spacing w:line="340" w:lineRule="exact"/>
                    <w:ind w:left="544" w:right="2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 w:rsidRPr="00DA12A0">
                    <w:rPr>
                      <w:i/>
                      <w:sz w:val="24"/>
                      <w:szCs w:val="24"/>
                    </w:rPr>
                    <w:t>Il Segretario Comunale</w:t>
                  </w:r>
                </w:p>
                <w:p w:rsidR="00BD74E8" w:rsidRDefault="00BD74E8" w:rsidP="006C3908">
                  <w:pPr>
                    <w:widowControl w:val="0"/>
                    <w:ind w:left="546" w:right="23"/>
                  </w:pPr>
                  <w:r>
                    <w:rPr>
                      <w:b/>
                      <w:i/>
                      <w:sz w:val="24"/>
                      <w:szCs w:val="24"/>
                    </w:rPr>
                    <w:tab/>
                  </w:r>
                  <w:r>
                    <w:rPr>
                      <w:b/>
                      <w:i/>
                      <w:sz w:val="24"/>
                      <w:szCs w:val="24"/>
                    </w:rPr>
                    <w:tab/>
                  </w:r>
                  <w:r>
                    <w:rPr>
                      <w:b/>
                      <w:i/>
                      <w:sz w:val="24"/>
                      <w:szCs w:val="24"/>
                    </w:rPr>
                    <w:tab/>
                  </w:r>
                  <w:r>
                    <w:rPr>
                      <w:b/>
                      <w:i/>
                      <w:sz w:val="24"/>
                      <w:szCs w:val="24"/>
                    </w:rPr>
                    <w:tab/>
                  </w:r>
                  <w:r>
                    <w:rPr>
                      <w:b/>
                      <w:i/>
                      <w:sz w:val="24"/>
                      <w:szCs w:val="24"/>
                    </w:rPr>
                    <w:tab/>
                    <w:t xml:space="preserve">                            </w:t>
                  </w:r>
                  <w:r>
                    <w:rPr>
                      <w:sz w:val="24"/>
                      <w:szCs w:val="24"/>
                    </w:rPr>
                    <w:t xml:space="preserve">                  F.to Negri Anna</w:t>
                  </w:r>
                </w:p>
              </w:txbxContent>
            </v:textbox>
            <w10:wrap type="square"/>
          </v:shape>
        </w:pic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26"/>
      </w:tblGrid>
      <w:tr w:rsidR="00D54C1F" w:rsidRPr="009C2605" w:rsidTr="009C2605">
        <w:trPr>
          <w:trHeight w:val="1465"/>
        </w:trPr>
        <w:tc>
          <w:tcPr>
            <w:tcW w:w="9126" w:type="dxa"/>
          </w:tcPr>
          <w:p w:rsidR="00D54C1F" w:rsidRPr="009C2605" w:rsidRDefault="00D54C1F" w:rsidP="009C2605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54C1F" w:rsidRPr="009C2605" w:rsidRDefault="00D54C1F" w:rsidP="009C2605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9C2605">
              <w:rPr>
                <w:b/>
                <w:color w:val="000000"/>
                <w:sz w:val="24"/>
                <w:szCs w:val="24"/>
              </w:rPr>
              <w:t>COMUNICATA AI CAPIGRUPPO CONSILIARI</w:t>
            </w:r>
          </w:p>
          <w:p w:rsidR="00D54C1F" w:rsidRPr="009C2605" w:rsidRDefault="00D54C1F" w:rsidP="009C2605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54C1F" w:rsidRPr="009C2605" w:rsidRDefault="00D54C1F" w:rsidP="002409E1">
            <w:pPr>
              <w:widowControl w:val="0"/>
              <w:rPr>
                <w:b/>
                <w:color w:val="000000"/>
                <w:sz w:val="24"/>
                <w:szCs w:val="24"/>
              </w:rPr>
            </w:pPr>
            <w:r w:rsidRPr="009C2605">
              <w:rPr>
                <w:color w:val="000000"/>
                <w:sz w:val="24"/>
                <w:szCs w:val="24"/>
              </w:rPr>
              <w:t>In data</w:t>
            </w:r>
            <w:r w:rsidR="00173AA9">
              <w:rPr>
                <w:color w:val="000000"/>
                <w:sz w:val="24"/>
                <w:szCs w:val="24"/>
              </w:rPr>
              <w:t xml:space="preserve"> </w:t>
            </w:r>
            <w:r w:rsidR="00324072" w:rsidRPr="000C2EA8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341A24">
              <w:rPr>
                <w:b/>
                <w:sz w:val="24"/>
                <w:szCs w:val="24"/>
              </w:rPr>
              <w:t>28</w:t>
            </w:r>
            <w:r w:rsidR="00335CA8">
              <w:rPr>
                <w:b/>
                <w:sz w:val="24"/>
                <w:szCs w:val="24"/>
              </w:rPr>
              <w:t xml:space="preserve"> OTTOBRE</w:t>
            </w:r>
            <w:r w:rsidR="00351660">
              <w:rPr>
                <w:b/>
                <w:sz w:val="24"/>
                <w:szCs w:val="24"/>
              </w:rPr>
              <w:t xml:space="preserve">  2013</w:t>
            </w:r>
            <w:r w:rsidR="00351660">
              <w:rPr>
                <w:sz w:val="24"/>
                <w:szCs w:val="24"/>
              </w:rPr>
              <w:t>,</w:t>
            </w:r>
            <w:r w:rsidR="00B73ABC">
              <w:rPr>
                <w:sz w:val="24"/>
                <w:szCs w:val="24"/>
              </w:rPr>
              <w:t xml:space="preserve"> </w:t>
            </w:r>
            <w:r w:rsidRPr="009C2605">
              <w:rPr>
                <w:color w:val="000000"/>
                <w:sz w:val="24"/>
                <w:szCs w:val="24"/>
              </w:rPr>
              <w:t xml:space="preserve">ai sensi dell’art. 125 </w:t>
            </w:r>
            <w:proofErr w:type="spellStart"/>
            <w:r w:rsidRPr="009C2605">
              <w:rPr>
                <w:color w:val="000000"/>
                <w:sz w:val="24"/>
                <w:szCs w:val="24"/>
              </w:rPr>
              <w:t>D.Lgs.</w:t>
            </w:r>
            <w:proofErr w:type="spellEnd"/>
            <w:r w:rsidRPr="009C2605">
              <w:rPr>
                <w:color w:val="000000"/>
                <w:sz w:val="24"/>
                <w:szCs w:val="24"/>
              </w:rPr>
              <w:t xml:space="preserve"> 18/08/2000 n. 267.</w:t>
            </w:r>
          </w:p>
        </w:tc>
      </w:tr>
    </w:tbl>
    <w:p w:rsidR="00F83B20" w:rsidRDefault="00F83B20" w:rsidP="00F83B20">
      <w:pPr>
        <w:widowControl w:val="0"/>
        <w:ind w:right="-55"/>
        <w:rPr>
          <w:b/>
          <w:bCs/>
          <w:i/>
          <w:iCs/>
          <w:color w:val="333399"/>
          <w:sz w:val="22"/>
          <w:szCs w:val="22"/>
        </w:rPr>
      </w:pPr>
    </w:p>
    <w:p w:rsidR="00F83B20" w:rsidRDefault="00F83B20" w:rsidP="00F83B20">
      <w:pPr>
        <w:widowControl w:val="0"/>
        <w:ind w:right="-55"/>
        <w:rPr>
          <w:b/>
          <w:bCs/>
          <w:i/>
          <w:iCs/>
          <w:color w:val="333399"/>
          <w:sz w:val="22"/>
          <w:szCs w:val="22"/>
        </w:rPr>
      </w:pPr>
      <w:r w:rsidRPr="000C6104">
        <w:rPr>
          <w:b/>
          <w:bCs/>
          <w:i/>
          <w:iCs/>
          <w:color w:val="333399"/>
          <w:sz w:val="22"/>
          <w:szCs w:val="22"/>
        </w:rPr>
        <w:t>Copia conforme,</w:t>
      </w:r>
      <w:r>
        <w:rPr>
          <w:b/>
          <w:bCs/>
          <w:i/>
          <w:iCs/>
          <w:color w:val="333399"/>
          <w:sz w:val="22"/>
          <w:szCs w:val="22"/>
        </w:rPr>
        <w:t xml:space="preserve"> </w:t>
      </w:r>
      <w:r w:rsidRPr="000C6104">
        <w:rPr>
          <w:b/>
          <w:bCs/>
          <w:i/>
          <w:iCs/>
          <w:color w:val="333399"/>
          <w:sz w:val="22"/>
          <w:szCs w:val="22"/>
        </w:rPr>
        <w:t>all’originale, in carta libera,</w:t>
      </w:r>
      <w:r>
        <w:rPr>
          <w:b/>
          <w:bCs/>
          <w:i/>
          <w:iCs/>
          <w:color w:val="333399"/>
          <w:sz w:val="22"/>
          <w:szCs w:val="22"/>
        </w:rPr>
        <w:t xml:space="preserve"> </w:t>
      </w:r>
      <w:r w:rsidRPr="000C6104">
        <w:rPr>
          <w:b/>
          <w:bCs/>
          <w:i/>
          <w:iCs/>
          <w:color w:val="333399"/>
          <w:sz w:val="22"/>
          <w:szCs w:val="22"/>
        </w:rPr>
        <w:t>ad uso amministrativo</w:t>
      </w:r>
    </w:p>
    <w:p w:rsidR="00F83B20" w:rsidRPr="000C6104" w:rsidRDefault="00F83B20" w:rsidP="00F83B20">
      <w:pPr>
        <w:widowControl w:val="0"/>
        <w:ind w:right="-55"/>
        <w:rPr>
          <w:b/>
          <w:bCs/>
          <w:color w:val="333399"/>
          <w:sz w:val="22"/>
          <w:szCs w:val="22"/>
        </w:rPr>
      </w:pPr>
    </w:p>
    <w:p w:rsidR="00F83B20" w:rsidRDefault="00F83B20" w:rsidP="00F83B20">
      <w:pPr>
        <w:widowControl w:val="0"/>
        <w:ind w:right="-55"/>
        <w:rPr>
          <w:b/>
          <w:bCs/>
          <w:color w:val="333399"/>
          <w:sz w:val="22"/>
          <w:szCs w:val="22"/>
        </w:rPr>
      </w:pPr>
      <w:r>
        <w:rPr>
          <w:b/>
          <w:bCs/>
          <w:color w:val="333399"/>
          <w:sz w:val="22"/>
          <w:szCs w:val="22"/>
        </w:rPr>
        <w:t>Monasterolo di Savigliano</w:t>
      </w:r>
      <w:r w:rsidRPr="00106D7C">
        <w:rPr>
          <w:b/>
          <w:bCs/>
          <w:color w:val="333399"/>
          <w:sz w:val="22"/>
          <w:szCs w:val="22"/>
        </w:rPr>
        <w:t>, Lì</w:t>
      </w:r>
      <w:r w:rsidR="00082AFA">
        <w:rPr>
          <w:b/>
          <w:bCs/>
          <w:color w:val="333399"/>
          <w:sz w:val="22"/>
          <w:szCs w:val="22"/>
        </w:rPr>
        <w:t xml:space="preserve"> </w:t>
      </w:r>
      <w:r w:rsidR="00706B3E">
        <w:rPr>
          <w:b/>
          <w:bCs/>
          <w:color w:val="333399"/>
          <w:sz w:val="22"/>
          <w:szCs w:val="22"/>
        </w:rPr>
        <w:t xml:space="preserve"> </w:t>
      </w:r>
      <w:r w:rsidR="004C69BD">
        <w:rPr>
          <w:b/>
          <w:bCs/>
          <w:color w:val="333399"/>
          <w:sz w:val="22"/>
          <w:szCs w:val="22"/>
        </w:rPr>
        <w:t xml:space="preserve"> </w:t>
      </w:r>
      <w:r w:rsidR="00341A24">
        <w:rPr>
          <w:b/>
          <w:bCs/>
          <w:color w:val="333399"/>
          <w:sz w:val="22"/>
          <w:szCs w:val="22"/>
        </w:rPr>
        <w:t>28</w:t>
      </w:r>
      <w:r w:rsidR="00335CA8">
        <w:rPr>
          <w:b/>
          <w:bCs/>
          <w:color w:val="333399"/>
          <w:sz w:val="22"/>
          <w:szCs w:val="22"/>
        </w:rPr>
        <w:t xml:space="preserve"> OTTOBRE</w:t>
      </w:r>
      <w:r w:rsidR="004C69BD">
        <w:rPr>
          <w:b/>
          <w:bCs/>
          <w:color w:val="333399"/>
          <w:sz w:val="22"/>
          <w:szCs w:val="22"/>
        </w:rPr>
        <w:t xml:space="preserve"> 2013</w:t>
      </w:r>
      <w:r w:rsidR="0073365A">
        <w:rPr>
          <w:b/>
          <w:bCs/>
          <w:color w:val="333399"/>
          <w:sz w:val="22"/>
          <w:szCs w:val="22"/>
        </w:rPr>
        <w:tab/>
      </w:r>
      <w:r w:rsidR="0073365A">
        <w:rPr>
          <w:b/>
          <w:bCs/>
          <w:color w:val="333399"/>
          <w:sz w:val="22"/>
          <w:szCs w:val="22"/>
        </w:rPr>
        <w:tab/>
      </w:r>
      <w:r w:rsidRPr="000C6104">
        <w:rPr>
          <w:b/>
          <w:bCs/>
          <w:color w:val="333399"/>
          <w:sz w:val="22"/>
          <w:szCs w:val="22"/>
        </w:rPr>
        <w:t>IL SEGRETARIO COMUNALE</w:t>
      </w:r>
    </w:p>
    <w:p w:rsidR="00F83B20" w:rsidRPr="000C6104" w:rsidRDefault="00F83B20" w:rsidP="00F83B20">
      <w:pPr>
        <w:widowControl w:val="0"/>
        <w:ind w:right="-55"/>
        <w:rPr>
          <w:b/>
          <w:bCs/>
          <w:color w:val="333399"/>
          <w:sz w:val="22"/>
          <w:szCs w:val="22"/>
        </w:rPr>
      </w:pPr>
    </w:p>
    <w:p w:rsidR="00F83B20" w:rsidRPr="00D54C1F" w:rsidRDefault="00F83B20" w:rsidP="00F83B20">
      <w:pPr>
        <w:widowControl w:val="0"/>
        <w:ind w:left="546" w:right="-55"/>
        <w:rPr>
          <w:sz w:val="24"/>
          <w:szCs w:val="24"/>
        </w:rPr>
      </w:pPr>
      <w:r>
        <w:rPr>
          <w:b/>
          <w:bCs/>
          <w:color w:val="333399"/>
          <w:sz w:val="22"/>
          <w:szCs w:val="22"/>
        </w:rPr>
        <w:tab/>
      </w:r>
      <w:r>
        <w:rPr>
          <w:b/>
          <w:bCs/>
          <w:color w:val="333399"/>
          <w:sz w:val="22"/>
          <w:szCs w:val="22"/>
        </w:rPr>
        <w:tab/>
      </w:r>
      <w:r>
        <w:rPr>
          <w:b/>
          <w:bCs/>
          <w:color w:val="333399"/>
          <w:sz w:val="22"/>
          <w:szCs w:val="22"/>
        </w:rPr>
        <w:tab/>
      </w:r>
      <w:r>
        <w:rPr>
          <w:b/>
          <w:bCs/>
          <w:color w:val="333399"/>
          <w:sz w:val="22"/>
          <w:szCs w:val="22"/>
        </w:rPr>
        <w:tab/>
      </w:r>
      <w:r>
        <w:rPr>
          <w:b/>
          <w:bCs/>
          <w:color w:val="333399"/>
          <w:sz w:val="22"/>
          <w:szCs w:val="22"/>
        </w:rPr>
        <w:tab/>
      </w:r>
      <w:r>
        <w:rPr>
          <w:b/>
          <w:bCs/>
          <w:color w:val="333399"/>
          <w:sz w:val="22"/>
          <w:szCs w:val="22"/>
        </w:rPr>
        <w:tab/>
      </w:r>
      <w:r>
        <w:rPr>
          <w:b/>
          <w:bCs/>
          <w:color w:val="333399"/>
          <w:sz w:val="22"/>
          <w:szCs w:val="22"/>
        </w:rPr>
        <w:tab/>
      </w:r>
      <w:r>
        <w:rPr>
          <w:b/>
          <w:bCs/>
          <w:color w:val="333399"/>
          <w:sz w:val="22"/>
          <w:szCs w:val="22"/>
        </w:rPr>
        <w:tab/>
      </w:r>
      <w:r w:rsidRPr="000C6104">
        <w:rPr>
          <w:b/>
          <w:bCs/>
          <w:color w:val="333399"/>
          <w:sz w:val="22"/>
          <w:szCs w:val="22"/>
        </w:rPr>
        <w:t>__________________________</w:t>
      </w:r>
    </w:p>
    <w:p w:rsidR="00F83B20" w:rsidRDefault="00F83B20" w:rsidP="00F83B20">
      <w:pPr>
        <w:widowControl w:val="0"/>
        <w:ind w:left="858" w:right="-601"/>
        <w:jc w:val="center"/>
        <w:rPr>
          <w:b/>
          <w:spacing w:val="20"/>
          <w:sz w:val="36"/>
          <w:szCs w:val="36"/>
        </w:rPr>
      </w:pPr>
    </w:p>
    <w:p w:rsidR="007538A9" w:rsidRDefault="007538A9" w:rsidP="00835251">
      <w:pPr>
        <w:widowControl w:val="0"/>
        <w:ind w:left="546" w:right="-55"/>
        <w:rPr>
          <w:sz w:val="24"/>
          <w:szCs w:val="24"/>
        </w:rPr>
      </w:pPr>
    </w:p>
    <w:p w:rsidR="00425513" w:rsidRDefault="00425513" w:rsidP="00835251">
      <w:pPr>
        <w:widowControl w:val="0"/>
        <w:ind w:left="546" w:right="-55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41"/>
      </w:tblGrid>
      <w:tr w:rsidR="00D54C1F" w:rsidRPr="009C2605" w:rsidTr="009C2605">
        <w:tc>
          <w:tcPr>
            <w:tcW w:w="9141" w:type="dxa"/>
          </w:tcPr>
          <w:p w:rsidR="00D54C1F" w:rsidRPr="009C2605" w:rsidRDefault="003B4A86" w:rsidP="009C2605">
            <w:pPr>
              <w:widowControl w:val="0"/>
              <w:ind w:left="546" w:right="23"/>
              <w:jc w:val="center"/>
              <w:rPr>
                <w:b/>
                <w:color w:val="000000"/>
                <w:sz w:val="24"/>
                <w:szCs w:val="24"/>
              </w:rPr>
            </w:pPr>
            <w:r w:rsidRPr="009C2605">
              <w:rPr>
                <w:b/>
                <w:color w:val="000000"/>
                <w:sz w:val="24"/>
                <w:szCs w:val="24"/>
              </w:rPr>
              <w:t>DIVENUTA ESECUTIVA</w:t>
            </w:r>
          </w:p>
          <w:p w:rsidR="00D54C1F" w:rsidRPr="009C2605" w:rsidRDefault="00D54C1F" w:rsidP="009C2605">
            <w:pPr>
              <w:widowControl w:val="0"/>
              <w:ind w:left="546" w:right="23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D54C1F" w:rsidRPr="00AE1D4D" w:rsidRDefault="00341A24" w:rsidP="00173AA9">
            <w:pPr>
              <w:tabs>
                <w:tab w:val="left" w:pos="2835"/>
              </w:tabs>
              <w:ind w:right="23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 2" w:char="F053"/>
            </w:r>
            <w:r>
              <w:rPr>
                <w:sz w:val="24"/>
                <w:szCs w:val="24"/>
              </w:rPr>
              <w:t xml:space="preserve"> In data </w:t>
            </w:r>
            <w:r>
              <w:rPr>
                <w:b/>
                <w:sz w:val="24"/>
                <w:szCs w:val="24"/>
              </w:rPr>
              <w:t>24 OTTOBRE 2013</w:t>
            </w:r>
            <w:r>
              <w:rPr>
                <w:sz w:val="24"/>
                <w:szCs w:val="24"/>
              </w:rPr>
              <w:t xml:space="preserve">,  </w:t>
            </w:r>
            <w:r w:rsidR="003B4A86" w:rsidRPr="009C2605">
              <w:rPr>
                <w:sz w:val="24"/>
                <w:szCs w:val="24"/>
              </w:rPr>
              <w:t>perché dichiarata immediatamente eseguibile (</w:t>
            </w:r>
            <w:r w:rsidR="00D54C1F" w:rsidRPr="009C2605">
              <w:rPr>
                <w:sz w:val="24"/>
                <w:szCs w:val="24"/>
              </w:rPr>
              <w:t xml:space="preserve">art. 134 </w:t>
            </w:r>
            <w:r w:rsidR="003B4A86" w:rsidRPr="009C2605">
              <w:rPr>
                <w:sz w:val="24"/>
                <w:szCs w:val="24"/>
              </w:rPr>
              <w:t xml:space="preserve"> -  comma 4 -</w:t>
            </w:r>
            <w:r w:rsidR="00D54C1F" w:rsidRPr="009C2605">
              <w:rPr>
                <w:sz w:val="24"/>
                <w:szCs w:val="24"/>
              </w:rPr>
              <w:t xml:space="preserve"> </w:t>
            </w:r>
            <w:proofErr w:type="spellStart"/>
            <w:r w:rsidR="00D54C1F" w:rsidRPr="009C2605">
              <w:rPr>
                <w:sz w:val="24"/>
                <w:szCs w:val="24"/>
              </w:rPr>
              <w:t>D.Lgs.</w:t>
            </w:r>
            <w:proofErr w:type="spellEnd"/>
            <w:r w:rsidR="00D54C1F" w:rsidRPr="009C2605">
              <w:rPr>
                <w:sz w:val="24"/>
                <w:szCs w:val="24"/>
              </w:rPr>
              <w:t xml:space="preserve"> 18.08.2000 n. 267</w:t>
            </w:r>
            <w:r w:rsidR="003B4A86" w:rsidRPr="009C2605">
              <w:rPr>
                <w:sz w:val="24"/>
                <w:szCs w:val="24"/>
              </w:rPr>
              <w:t>);</w:t>
            </w:r>
          </w:p>
          <w:p w:rsidR="003B4A86" w:rsidRPr="009C2605" w:rsidRDefault="003B4A86" w:rsidP="009C2605">
            <w:pPr>
              <w:tabs>
                <w:tab w:val="left" w:pos="2835"/>
              </w:tabs>
              <w:ind w:right="23"/>
              <w:rPr>
                <w:sz w:val="24"/>
                <w:szCs w:val="24"/>
              </w:rPr>
            </w:pPr>
          </w:p>
          <w:p w:rsidR="003B4A86" w:rsidRPr="009C2605" w:rsidRDefault="00F83B20" w:rsidP="009C2605">
            <w:pPr>
              <w:tabs>
                <w:tab w:val="left" w:pos="2835"/>
              </w:tabs>
              <w:ind w:right="23"/>
              <w:rPr>
                <w:sz w:val="24"/>
                <w:szCs w:val="24"/>
              </w:rPr>
            </w:pPr>
            <w:r w:rsidRPr="009C2605">
              <w:rPr>
                <w:sz w:val="24"/>
                <w:szCs w:val="24"/>
              </w:rPr>
              <w:sym w:font="Wingdings 2" w:char="F0A3"/>
            </w:r>
            <w:r w:rsidRPr="009C2605">
              <w:rPr>
                <w:sz w:val="24"/>
                <w:szCs w:val="24"/>
              </w:rPr>
              <w:t xml:space="preserve"> </w:t>
            </w:r>
            <w:r w:rsidR="004C69BD">
              <w:rPr>
                <w:sz w:val="24"/>
                <w:szCs w:val="24"/>
              </w:rPr>
              <w:t>In data ___________</w:t>
            </w:r>
            <w:r w:rsidR="00265CEC" w:rsidRPr="009C2605">
              <w:rPr>
                <w:sz w:val="24"/>
                <w:szCs w:val="24"/>
              </w:rPr>
              <w:t>, per</w:t>
            </w:r>
            <w:r w:rsidR="003B4A86" w:rsidRPr="009C2605">
              <w:rPr>
                <w:sz w:val="24"/>
                <w:szCs w:val="24"/>
              </w:rPr>
              <w:t xml:space="preserve"> </w:t>
            </w:r>
            <w:r w:rsidR="00AD2476" w:rsidRPr="009C2605">
              <w:rPr>
                <w:sz w:val="24"/>
                <w:szCs w:val="24"/>
              </w:rPr>
              <w:t>la decorrenza dei termini di cui all’</w:t>
            </w:r>
            <w:r w:rsidR="003B4A86" w:rsidRPr="009C2605">
              <w:rPr>
                <w:sz w:val="24"/>
                <w:szCs w:val="24"/>
              </w:rPr>
              <w:t xml:space="preserve">art. 134  -  comma </w:t>
            </w:r>
            <w:r w:rsidR="00AD2476" w:rsidRPr="009C2605">
              <w:rPr>
                <w:sz w:val="24"/>
                <w:szCs w:val="24"/>
              </w:rPr>
              <w:t>3</w:t>
            </w:r>
            <w:r w:rsidR="003B4A86" w:rsidRPr="009C2605">
              <w:rPr>
                <w:sz w:val="24"/>
                <w:szCs w:val="24"/>
              </w:rPr>
              <w:t xml:space="preserve"> - </w:t>
            </w:r>
            <w:proofErr w:type="spellStart"/>
            <w:r w:rsidR="003B4A86" w:rsidRPr="009C2605">
              <w:rPr>
                <w:sz w:val="24"/>
                <w:szCs w:val="24"/>
              </w:rPr>
              <w:t>D.Lgs.</w:t>
            </w:r>
            <w:proofErr w:type="spellEnd"/>
            <w:r w:rsidR="003B4A86" w:rsidRPr="009C2605">
              <w:rPr>
                <w:sz w:val="24"/>
                <w:szCs w:val="24"/>
              </w:rPr>
              <w:t xml:space="preserve"> 18.08.2000 n. 267</w:t>
            </w:r>
            <w:r w:rsidR="00AD2476" w:rsidRPr="009C2605">
              <w:rPr>
                <w:sz w:val="24"/>
                <w:szCs w:val="24"/>
              </w:rPr>
              <w:t>.</w:t>
            </w:r>
          </w:p>
          <w:p w:rsidR="00D54C1F" w:rsidRPr="009C2605" w:rsidRDefault="00D54C1F" w:rsidP="009C2605">
            <w:pPr>
              <w:widowControl w:val="0"/>
              <w:ind w:left="546" w:right="23" w:firstLine="4500"/>
              <w:jc w:val="center"/>
              <w:rPr>
                <w:sz w:val="24"/>
                <w:szCs w:val="24"/>
              </w:rPr>
            </w:pPr>
            <w:r w:rsidRPr="009C2605">
              <w:rPr>
                <w:i/>
                <w:iCs/>
                <w:sz w:val="24"/>
                <w:szCs w:val="24"/>
              </w:rPr>
              <w:tab/>
            </w:r>
            <w:r w:rsidRPr="009C2605">
              <w:rPr>
                <w:i/>
                <w:iCs/>
                <w:sz w:val="24"/>
                <w:szCs w:val="24"/>
              </w:rPr>
              <w:tab/>
            </w:r>
          </w:p>
          <w:p w:rsidR="003B4A86" w:rsidRPr="009C2605" w:rsidRDefault="00D54C1F" w:rsidP="009C2605">
            <w:pPr>
              <w:tabs>
                <w:tab w:val="left" w:pos="2835"/>
                <w:tab w:val="left" w:pos="4253"/>
                <w:tab w:val="left" w:pos="8460"/>
              </w:tabs>
              <w:ind w:right="23"/>
              <w:jc w:val="center"/>
              <w:rPr>
                <w:i/>
                <w:iCs/>
                <w:sz w:val="24"/>
                <w:szCs w:val="24"/>
              </w:rPr>
            </w:pPr>
            <w:r w:rsidRPr="009C2605">
              <w:rPr>
                <w:b/>
                <w:i/>
                <w:sz w:val="24"/>
                <w:szCs w:val="24"/>
              </w:rPr>
              <w:t xml:space="preserve">                 </w:t>
            </w:r>
            <w:r w:rsidR="003B4A86" w:rsidRPr="009C2605">
              <w:rPr>
                <w:b/>
                <w:i/>
                <w:sz w:val="24"/>
                <w:szCs w:val="24"/>
              </w:rPr>
              <w:t xml:space="preserve">                         </w:t>
            </w:r>
            <w:r w:rsidRPr="009C2605">
              <w:rPr>
                <w:b/>
                <w:i/>
                <w:sz w:val="24"/>
                <w:szCs w:val="24"/>
              </w:rPr>
              <w:tab/>
            </w:r>
            <w:r w:rsidRPr="009C2605">
              <w:rPr>
                <w:b/>
                <w:i/>
                <w:sz w:val="24"/>
                <w:szCs w:val="24"/>
              </w:rPr>
              <w:tab/>
            </w:r>
            <w:r w:rsidR="003B4A86" w:rsidRPr="009C2605">
              <w:rPr>
                <w:b/>
                <w:i/>
                <w:sz w:val="24"/>
                <w:szCs w:val="24"/>
              </w:rPr>
              <w:t xml:space="preserve">      </w:t>
            </w:r>
            <w:r w:rsidR="003B4A86" w:rsidRPr="009C2605">
              <w:rPr>
                <w:i/>
                <w:iCs/>
                <w:sz w:val="24"/>
                <w:szCs w:val="24"/>
              </w:rPr>
              <w:t>Il Segretario Comunale</w:t>
            </w:r>
          </w:p>
          <w:p w:rsidR="002D7AEC" w:rsidRPr="007E165B" w:rsidRDefault="00335CA8" w:rsidP="00175246">
            <w:pPr>
              <w:tabs>
                <w:tab w:val="left" w:pos="2835"/>
                <w:tab w:val="left" w:pos="4253"/>
                <w:tab w:val="left" w:pos="8460"/>
              </w:tabs>
              <w:ind w:right="23"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                        </w:t>
            </w:r>
            <w:r>
              <w:rPr>
                <w:sz w:val="24"/>
                <w:szCs w:val="24"/>
              </w:rPr>
              <w:t xml:space="preserve">                                            </w:t>
            </w:r>
            <w:r w:rsidR="00341A24">
              <w:rPr>
                <w:sz w:val="24"/>
                <w:szCs w:val="24"/>
              </w:rPr>
              <w:t>F.to Negri Anna</w:t>
            </w:r>
          </w:p>
        </w:tc>
      </w:tr>
    </w:tbl>
    <w:p w:rsidR="00D54C1F" w:rsidRDefault="00D54C1F" w:rsidP="00D54C1F">
      <w:pPr>
        <w:widowControl w:val="0"/>
        <w:ind w:right="-55"/>
        <w:jc w:val="center"/>
        <w:rPr>
          <w:b/>
          <w:bCs/>
          <w:i/>
          <w:iCs/>
          <w:color w:val="333399"/>
          <w:sz w:val="22"/>
          <w:szCs w:val="22"/>
        </w:rPr>
      </w:pPr>
    </w:p>
    <w:p w:rsidR="00425513" w:rsidRDefault="00425513" w:rsidP="00D54C1F">
      <w:pPr>
        <w:widowControl w:val="0"/>
        <w:ind w:right="-55"/>
        <w:rPr>
          <w:b/>
          <w:bCs/>
          <w:i/>
          <w:iCs/>
          <w:color w:val="333399"/>
          <w:sz w:val="22"/>
          <w:szCs w:val="22"/>
        </w:rPr>
      </w:pPr>
    </w:p>
    <w:p w:rsidR="00CF0DE1" w:rsidRPr="00081CD4" w:rsidRDefault="00E826AB" w:rsidP="009E7F49">
      <w:pPr>
        <w:widowControl w:val="0"/>
        <w:ind w:left="858" w:right="-601"/>
        <w:jc w:val="center"/>
        <w:rPr>
          <w:b/>
          <w:spacing w:val="20"/>
          <w:sz w:val="36"/>
          <w:szCs w:val="36"/>
        </w:rPr>
      </w:pPr>
      <w:r>
        <w:rPr>
          <w:b/>
          <w:spacing w:val="20"/>
          <w:sz w:val="36"/>
          <w:szCs w:val="36"/>
        </w:rPr>
        <w:br w:type="page"/>
      </w:r>
      <w:r w:rsidR="00FB2ED0">
        <w:rPr>
          <w:b/>
          <w:noProof/>
          <w:spacing w:val="20"/>
          <w:sz w:val="28"/>
          <w:szCs w:val="28"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-114300</wp:posOffset>
            </wp:positionV>
            <wp:extent cx="901700" cy="927100"/>
            <wp:effectExtent l="19050" t="0" r="0" b="0"/>
            <wp:wrapNone/>
            <wp:docPr id="15" name="Immagine 15" descr="Stemma originale miniatura minima bu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Stemma originale miniatura minima buil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92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38A9">
        <w:rPr>
          <w:b/>
          <w:spacing w:val="20"/>
          <w:sz w:val="36"/>
          <w:szCs w:val="36"/>
        </w:rPr>
        <w:t>C</w:t>
      </w:r>
      <w:r w:rsidR="00CF0DE1" w:rsidRPr="00081CD4">
        <w:rPr>
          <w:b/>
          <w:spacing w:val="20"/>
          <w:sz w:val="36"/>
          <w:szCs w:val="36"/>
        </w:rPr>
        <w:t xml:space="preserve">OMUNE </w:t>
      </w:r>
      <w:proofErr w:type="spellStart"/>
      <w:r w:rsidR="00CF0DE1" w:rsidRPr="00081CD4">
        <w:rPr>
          <w:b/>
          <w:spacing w:val="20"/>
          <w:sz w:val="36"/>
          <w:szCs w:val="36"/>
        </w:rPr>
        <w:t>DI</w:t>
      </w:r>
      <w:proofErr w:type="spellEnd"/>
      <w:r w:rsidR="00CF0DE1" w:rsidRPr="00081CD4">
        <w:rPr>
          <w:b/>
          <w:spacing w:val="20"/>
          <w:sz w:val="36"/>
          <w:szCs w:val="36"/>
        </w:rPr>
        <w:t xml:space="preserve"> MONASTEROLO </w:t>
      </w:r>
      <w:proofErr w:type="spellStart"/>
      <w:r w:rsidR="00CF0DE1" w:rsidRPr="00081CD4">
        <w:rPr>
          <w:b/>
          <w:spacing w:val="20"/>
          <w:sz w:val="36"/>
          <w:szCs w:val="36"/>
        </w:rPr>
        <w:t>DI</w:t>
      </w:r>
      <w:proofErr w:type="spellEnd"/>
      <w:r w:rsidR="00CF0DE1" w:rsidRPr="00081CD4">
        <w:rPr>
          <w:b/>
          <w:spacing w:val="20"/>
          <w:sz w:val="36"/>
          <w:szCs w:val="36"/>
        </w:rPr>
        <w:t xml:space="preserve"> SAVIGLIANO</w:t>
      </w:r>
    </w:p>
    <w:p w:rsidR="00CF0DE1" w:rsidRPr="0043236A" w:rsidRDefault="00303548" w:rsidP="00CF0DE1">
      <w:pPr>
        <w:widowControl w:val="0"/>
        <w:ind w:left="1080"/>
        <w:jc w:val="center"/>
        <w:rPr>
          <w:spacing w:val="52"/>
          <w:sz w:val="28"/>
          <w:szCs w:val="28"/>
        </w:rPr>
      </w:pPr>
      <w:r w:rsidRPr="00303548">
        <w:rPr>
          <w:rFonts w:ascii="Arial" w:hAnsi="Arial"/>
          <w:b/>
          <w:noProof/>
          <w:sz w:val="22"/>
          <w:szCs w:val="22"/>
        </w:rPr>
        <w:pict>
          <v:rect id="_x0000_s1038" style="position:absolute;left:0;text-align:left;margin-left:376.85pt;margin-top:10.65pt;width:106.55pt;height:135pt;z-index:251656192">
            <v:textbox style="mso-next-textbox:#_x0000_s1038">
              <w:txbxContent>
                <w:p w:rsidR="00BD74E8" w:rsidRPr="006D6F38" w:rsidRDefault="00BD74E8" w:rsidP="00CF0DE1">
                  <w:pPr>
                    <w:pBdr>
                      <w:top w:val="inset" w:sz="6" w:space="1" w:color="auto"/>
                      <w:left w:val="inset" w:sz="6" w:space="4" w:color="auto"/>
                      <w:bottom w:val="outset" w:sz="6" w:space="1" w:color="auto"/>
                      <w:right w:val="outset" w:sz="6" w:space="4" w:color="auto"/>
                    </w:pBdr>
                    <w:jc w:val="center"/>
                    <w:rPr>
                      <w:rFonts w:ascii="Book Antiqua" w:hAnsi="Book Antiqua"/>
                      <w:b/>
                      <w:sz w:val="32"/>
                      <w:szCs w:val="32"/>
                    </w:rPr>
                  </w:pPr>
                  <w:r w:rsidRPr="006D6F38">
                    <w:rPr>
                      <w:rFonts w:ascii="Book Antiqua" w:hAnsi="Book Antiqua"/>
                      <w:b/>
                      <w:sz w:val="32"/>
                      <w:szCs w:val="32"/>
                    </w:rPr>
                    <w:t xml:space="preserve">C O P I A </w:t>
                  </w:r>
                </w:p>
                <w:p w:rsidR="00BD74E8" w:rsidRDefault="00BD74E8" w:rsidP="00CF0DE1">
                  <w:pPr>
                    <w:pBdr>
                      <w:top w:val="inset" w:sz="6" w:space="1" w:color="auto"/>
                      <w:left w:val="inset" w:sz="6" w:space="4" w:color="auto"/>
                      <w:bottom w:val="outset" w:sz="6" w:space="1" w:color="auto"/>
                      <w:right w:val="outset" w:sz="6" w:space="4" w:color="auto"/>
                    </w:pBdr>
                    <w:jc w:val="center"/>
                    <w:rPr>
                      <w:sz w:val="22"/>
                    </w:rPr>
                  </w:pPr>
                  <w:r w:rsidRPr="00455B94">
                    <w:rPr>
                      <w:sz w:val="22"/>
                    </w:rPr>
                    <w:t>DELIBERAZIONE</w:t>
                  </w:r>
                </w:p>
                <w:p w:rsidR="00BD74E8" w:rsidRPr="00F172A8" w:rsidRDefault="00BD74E8" w:rsidP="00CF0DE1">
                  <w:pPr>
                    <w:pBdr>
                      <w:top w:val="inset" w:sz="6" w:space="1" w:color="auto"/>
                      <w:left w:val="inset" w:sz="6" w:space="4" w:color="auto"/>
                      <w:bottom w:val="outset" w:sz="6" w:space="1" w:color="auto"/>
                      <w:right w:val="outset" w:sz="6" w:space="4" w:color="auto"/>
                    </w:pBd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</w:p>
                <w:p w:rsidR="00BD74E8" w:rsidRDefault="00BD74E8" w:rsidP="00CF0DE1">
                  <w:pPr>
                    <w:pBdr>
                      <w:top w:val="inset" w:sz="6" w:space="1" w:color="auto"/>
                      <w:left w:val="inset" w:sz="6" w:space="4" w:color="auto"/>
                      <w:bottom w:val="outset" w:sz="6" w:space="1" w:color="auto"/>
                      <w:right w:val="outset" w:sz="6" w:space="4" w:color="auto"/>
                    </w:pBdr>
                    <w:jc w:val="center"/>
                    <w:rPr>
                      <w:b/>
                      <w:i/>
                      <w:sz w:val="40"/>
                    </w:rPr>
                  </w:pPr>
                  <w:r>
                    <w:rPr>
                      <w:b/>
                      <w:i/>
                      <w:sz w:val="40"/>
                    </w:rPr>
                    <w:t xml:space="preserve">N. </w:t>
                  </w:r>
                  <w:r w:rsidR="00303548">
                    <w:rPr>
                      <w:b/>
                      <w:i/>
                      <w:sz w:val="40"/>
                    </w:rPr>
                    <w:fldChar w:fldCharType="begin"/>
                  </w:r>
                  <w:r>
                    <w:rPr>
                      <w:b/>
                      <w:i/>
                      <w:sz w:val="40"/>
                    </w:rPr>
                    <w:instrText xml:space="preserve"> MERGEFIELD "Del_n" </w:instrText>
                  </w:r>
                  <w:r w:rsidR="00303548">
                    <w:rPr>
                      <w:b/>
                      <w:i/>
                      <w:sz w:val="40"/>
                    </w:rPr>
                    <w:fldChar w:fldCharType="separate"/>
                  </w:r>
                  <w:r w:rsidR="003207C6" w:rsidRPr="00A36389">
                    <w:rPr>
                      <w:b/>
                      <w:i/>
                      <w:noProof/>
                      <w:sz w:val="40"/>
                    </w:rPr>
                    <w:t>69</w:t>
                  </w:r>
                  <w:r w:rsidR="00303548">
                    <w:rPr>
                      <w:b/>
                      <w:i/>
                      <w:sz w:val="40"/>
                    </w:rPr>
                    <w:fldChar w:fldCharType="end"/>
                  </w:r>
                </w:p>
                <w:p w:rsidR="00BD74E8" w:rsidRPr="00455B94" w:rsidRDefault="00BD74E8" w:rsidP="00CF0DE1">
                  <w:pPr>
                    <w:tabs>
                      <w:tab w:val="left" w:pos="360"/>
                    </w:tabs>
                    <w:jc w:val="center"/>
                    <w:rPr>
                      <w:b/>
                      <w:i/>
                      <w:sz w:val="10"/>
                    </w:rPr>
                  </w:pPr>
                </w:p>
              </w:txbxContent>
            </v:textbox>
          </v:rect>
        </w:pict>
      </w:r>
      <w:r w:rsidR="00CF0DE1" w:rsidRPr="0043236A">
        <w:rPr>
          <w:spacing w:val="52"/>
          <w:sz w:val="28"/>
          <w:szCs w:val="28"/>
        </w:rPr>
        <w:t>Provincia di Cuneo</w:t>
      </w:r>
    </w:p>
    <w:p w:rsidR="00CF0DE1" w:rsidRPr="002C6473" w:rsidRDefault="00CF0DE1" w:rsidP="00CF0DE1">
      <w:pPr>
        <w:widowControl w:val="0"/>
        <w:ind w:left="1080"/>
        <w:jc w:val="center"/>
        <w:rPr>
          <w:spacing w:val="52"/>
          <w:sz w:val="22"/>
          <w:szCs w:val="22"/>
        </w:rPr>
      </w:pPr>
    </w:p>
    <w:p w:rsidR="00CF0DE1" w:rsidRPr="002C6473" w:rsidRDefault="00CF0DE1" w:rsidP="00CF0DE1">
      <w:pPr>
        <w:widowControl w:val="0"/>
        <w:ind w:left="2835" w:hanging="2835"/>
        <w:rPr>
          <w:sz w:val="22"/>
          <w:szCs w:val="22"/>
        </w:rPr>
      </w:pPr>
    </w:p>
    <w:p w:rsidR="00CF0DE1" w:rsidRPr="002C6473" w:rsidRDefault="00CF0DE1" w:rsidP="00CF0DE1">
      <w:pPr>
        <w:widowControl w:val="0"/>
        <w:ind w:left="2835" w:hanging="2835"/>
        <w:rPr>
          <w:sz w:val="22"/>
          <w:szCs w:val="22"/>
        </w:rPr>
      </w:pPr>
    </w:p>
    <w:p w:rsidR="00CF0DE1" w:rsidRPr="002C6473" w:rsidRDefault="00CF0DE1" w:rsidP="00CF0DE1">
      <w:pPr>
        <w:widowControl w:val="0"/>
        <w:rPr>
          <w:rFonts w:ascii="Arial" w:hAnsi="Arial"/>
          <w:b/>
          <w:sz w:val="22"/>
          <w:szCs w:val="22"/>
        </w:rPr>
      </w:pPr>
      <w:r w:rsidRPr="0043236A">
        <w:rPr>
          <w:spacing w:val="14"/>
          <w:sz w:val="32"/>
          <w:szCs w:val="32"/>
        </w:rPr>
        <w:t>Verbale di deliberazione della Giunta Comunale</w:t>
      </w:r>
    </w:p>
    <w:p w:rsidR="0006102C" w:rsidRDefault="0006102C" w:rsidP="00CF0DE1">
      <w:pPr>
        <w:widowControl w:val="0"/>
        <w:rPr>
          <w:rFonts w:ascii="Arial" w:hAnsi="Arial"/>
          <w:b/>
          <w:sz w:val="22"/>
          <w:szCs w:val="22"/>
        </w:rPr>
      </w:pPr>
    </w:p>
    <w:p w:rsidR="0006102C" w:rsidRDefault="0006102C" w:rsidP="00CF0DE1">
      <w:pPr>
        <w:widowControl w:val="0"/>
        <w:rPr>
          <w:rFonts w:ascii="Arial" w:hAnsi="Arial"/>
          <w:b/>
          <w:sz w:val="22"/>
          <w:szCs w:val="22"/>
        </w:rPr>
      </w:pPr>
    </w:p>
    <w:p w:rsidR="00CF0DE1" w:rsidRPr="00FB38B9" w:rsidRDefault="00CF0DE1" w:rsidP="00B40E97">
      <w:pPr>
        <w:widowControl w:val="0"/>
        <w:tabs>
          <w:tab w:val="left" w:pos="0"/>
          <w:tab w:val="left" w:pos="6946"/>
        </w:tabs>
        <w:spacing w:line="360" w:lineRule="auto"/>
        <w:ind w:left="1701" w:right="1700" w:hanging="1701"/>
        <w:rPr>
          <w:bCs/>
          <w:color w:val="000000"/>
          <w:sz w:val="22"/>
          <w:szCs w:val="22"/>
        </w:rPr>
      </w:pPr>
      <w:r w:rsidRPr="002C6473">
        <w:rPr>
          <w:b/>
          <w:spacing w:val="40"/>
          <w:sz w:val="22"/>
          <w:szCs w:val="22"/>
        </w:rPr>
        <w:t>OGGETTO:</w:t>
      </w:r>
      <w:r w:rsidR="00492C87">
        <w:rPr>
          <w:b/>
          <w:spacing w:val="40"/>
          <w:sz w:val="22"/>
          <w:szCs w:val="22"/>
        </w:rPr>
        <w:t xml:space="preserve"> </w:t>
      </w:r>
      <w:r w:rsidR="00303548" w:rsidRPr="00FB38B9">
        <w:rPr>
          <w:b/>
          <w:spacing w:val="40"/>
          <w:sz w:val="22"/>
          <w:szCs w:val="22"/>
        </w:rPr>
        <w:fldChar w:fldCharType="begin"/>
      </w:r>
      <w:r w:rsidRPr="00FB38B9">
        <w:rPr>
          <w:b/>
          <w:spacing w:val="40"/>
          <w:sz w:val="22"/>
          <w:szCs w:val="22"/>
        </w:rPr>
        <w:instrText xml:space="preserve"> MERGEFIELD "Oggetto" </w:instrText>
      </w:r>
      <w:r w:rsidR="00303548" w:rsidRPr="00FB38B9">
        <w:rPr>
          <w:b/>
          <w:spacing w:val="40"/>
          <w:sz w:val="22"/>
          <w:szCs w:val="22"/>
        </w:rPr>
        <w:fldChar w:fldCharType="separate"/>
      </w:r>
      <w:r w:rsidR="003207C6" w:rsidRPr="00A36389">
        <w:rPr>
          <w:b/>
          <w:noProof/>
          <w:spacing w:val="40"/>
          <w:sz w:val="22"/>
          <w:szCs w:val="22"/>
        </w:rPr>
        <w:t>Variazione al Piano Esecutivo di Gestione n. 3 - Anno 2013.</w:t>
      </w:r>
      <w:r w:rsidR="00303548" w:rsidRPr="00FB38B9">
        <w:rPr>
          <w:b/>
          <w:spacing w:val="40"/>
          <w:sz w:val="22"/>
          <w:szCs w:val="22"/>
        </w:rPr>
        <w:fldChar w:fldCharType="end"/>
      </w:r>
    </w:p>
    <w:p w:rsidR="00E45A33" w:rsidRDefault="00E45A33" w:rsidP="00CF0DE1">
      <w:pPr>
        <w:widowControl w:val="0"/>
        <w:spacing w:line="360" w:lineRule="auto"/>
        <w:rPr>
          <w:sz w:val="24"/>
          <w:szCs w:val="24"/>
        </w:rPr>
      </w:pPr>
    </w:p>
    <w:p w:rsidR="00DB2399" w:rsidRDefault="00DB2399" w:rsidP="00CF0DE1">
      <w:pPr>
        <w:widowControl w:val="0"/>
        <w:spacing w:line="360" w:lineRule="auto"/>
        <w:rPr>
          <w:sz w:val="24"/>
          <w:szCs w:val="24"/>
        </w:rPr>
      </w:pPr>
    </w:p>
    <w:p w:rsidR="00DB2399" w:rsidRDefault="00DB2399" w:rsidP="00CF0DE1">
      <w:pPr>
        <w:widowControl w:val="0"/>
        <w:spacing w:line="360" w:lineRule="auto"/>
        <w:rPr>
          <w:sz w:val="24"/>
          <w:szCs w:val="24"/>
        </w:rPr>
      </w:pPr>
    </w:p>
    <w:p w:rsidR="00CF0DE1" w:rsidRPr="000A3B41" w:rsidRDefault="00CF0DE1" w:rsidP="00CF0DE1">
      <w:pPr>
        <w:widowControl w:val="0"/>
        <w:spacing w:line="360" w:lineRule="auto"/>
        <w:rPr>
          <w:sz w:val="24"/>
          <w:szCs w:val="24"/>
        </w:rPr>
      </w:pPr>
      <w:r w:rsidRPr="000A3B41">
        <w:rPr>
          <w:sz w:val="24"/>
          <w:szCs w:val="24"/>
        </w:rPr>
        <w:t xml:space="preserve">L’anno </w:t>
      </w:r>
      <w:r w:rsidR="00303548" w:rsidRPr="000A3B41">
        <w:rPr>
          <w:b/>
          <w:sz w:val="24"/>
          <w:szCs w:val="24"/>
        </w:rPr>
        <w:fldChar w:fldCharType="begin"/>
      </w:r>
      <w:r w:rsidRPr="000A3B41">
        <w:rPr>
          <w:b/>
          <w:sz w:val="24"/>
          <w:szCs w:val="24"/>
        </w:rPr>
        <w:instrText xml:space="preserve"> MERGEFIELD "anno" </w:instrText>
      </w:r>
      <w:r w:rsidR="00303548" w:rsidRPr="000A3B41">
        <w:rPr>
          <w:b/>
          <w:sz w:val="24"/>
          <w:szCs w:val="24"/>
        </w:rPr>
        <w:fldChar w:fldCharType="separate"/>
      </w:r>
      <w:r w:rsidR="003207C6" w:rsidRPr="00A36389">
        <w:rPr>
          <w:b/>
          <w:noProof/>
          <w:sz w:val="24"/>
          <w:szCs w:val="24"/>
        </w:rPr>
        <w:t>2013</w:t>
      </w:r>
      <w:r w:rsidR="00303548" w:rsidRPr="000A3B41">
        <w:rPr>
          <w:b/>
          <w:sz w:val="24"/>
          <w:szCs w:val="24"/>
        </w:rPr>
        <w:fldChar w:fldCharType="end"/>
      </w:r>
      <w:r w:rsidRPr="000A3B41">
        <w:rPr>
          <w:sz w:val="24"/>
          <w:szCs w:val="24"/>
        </w:rPr>
        <w:t xml:space="preserve"> addì </w:t>
      </w:r>
      <w:r w:rsidR="00303548" w:rsidRPr="000A3B41">
        <w:rPr>
          <w:b/>
          <w:sz w:val="24"/>
          <w:szCs w:val="24"/>
        </w:rPr>
        <w:fldChar w:fldCharType="begin"/>
      </w:r>
      <w:r w:rsidRPr="000A3B41">
        <w:rPr>
          <w:b/>
          <w:sz w:val="24"/>
          <w:szCs w:val="24"/>
        </w:rPr>
        <w:instrText xml:space="preserve"> MERGEFIELD "giorno" </w:instrText>
      </w:r>
      <w:r w:rsidR="00303548" w:rsidRPr="000A3B41">
        <w:rPr>
          <w:b/>
          <w:sz w:val="24"/>
          <w:szCs w:val="24"/>
        </w:rPr>
        <w:fldChar w:fldCharType="separate"/>
      </w:r>
      <w:r w:rsidR="003207C6" w:rsidRPr="00A36389">
        <w:rPr>
          <w:b/>
          <w:noProof/>
          <w:sz w:val="24"/>
          <w:szCs w:val="24"/>
        </w:rPr>
        <w:t>ventiquattro</w:t>
      </w:r>
      <w:r w:rsidR="00303548" w:rsidRPr="000A3B41">
        <w:rPr>
          <w:b/>
          <w:sz w:val="24"/>
          <w:szCs w:val="24"/>
        </w:rPr>
        <w:fldChar w:fldCharType="end"/>
      </w:r>
      <w:r w:rsidRPr="000A3B41">
        <w:rPr>
          <w:b/>
          <w:sz w:val="24"/>
          <w:szCs w:val="24"/>
        </w:rPr>
        <w:t xml:space="preserve"> </w:t>
      </w:r>
      <w:r w:rsidRPr="000A3B41">
        <w:rPr>
          <w:sz w:val="24"/>
          <w:szCs w:val="24"/>
        </w:rPr>
        <w:t xml:space="preserve">del mese di </w:t>
      </w:r>
      <w:r w:rsidR="00303548" w:rsidRPr="000A3B41">
        <w:rPr>
          <w:b/>
          <w:sz w:val="24"/>
          <w:szCs w:val="24"/>
        </w:rPr>
        <w:fldChar w:fldCharType="begin"/>
      </w:r>
      <w:r w:rsidRPr="000A3B41">
        <w:rPr>
          <w:b/>
          <w:sz w:val="24"/>
          <w:szCs w:val="24"/>
        </w:rPr>
        <w:instrText xml:space="preserve"> MERGEFIELD "mese" </w:instrText>
      </w:r>
      <w:r w:rsidR="00303548" w:rsidRPr="000A3B41">
        <w:rPr>
          <w:b/>
          <w:sz w:val="24"/>
          <w:szCs w:val="24"/>
        </w:rPr>
        <w:fldChar w:fldCharType="separate"/>
      </w:r>
      <w:r w:rsidR="003207C6" w:rsidRPr="00A36389">
        <w:rPr>
          <w:b/>
          <w:noProof/>
          <w:sz w:val="24"/>
          <w:szCs w:val="24"/>
        </w:rPr>
        <w:t>ottobre</w:t>
      </w:r>
      <w:r w:rsidR="00303548" w:rsidRPr="000A3B41">
        <w:rPr>
          <w:b/>
          <w:sz w:val="24"/>
          <w:szCs w:val="24"/>
        </w:rPr>
        <w:fldChar w:fldCharType="end"/>
      </w:r>
      <w:r w:rsidRPr="000A3B41">
        <w:rPr>
          <w:sz w:val="24"/>
          <w:szCs w:val="24"/>
        </w:rPr>
        <w:t xml:space="preserve"> alle ore </w:t>
      </w:r>
      <w:r w:rsidR="00303548" w:rsidRPr="000A3B41">
        <w:rPr>
          <w:b/>
          <w:sz w:val="24"/>
          <w:szCs w:val="24"/>
        </w:rPr>
        <w:fldChar w:fldCharType="begin"/>
      </w:r>
      <w:r w:rsidRPr="000A3B41">
        <w:rPr>
          <w:b/>
          <w:sz w:val="24"/>
          <w:szCs w:val="24"/>
        </w:rPr>
        <w:instrText xml:space="preserve"> MERGEFIELD "ora" </w:instrText>
      </w:r>
      <w:r w:rsidR="00303548" w:rsidRPr="000A3B41">
        <w:rPr>
          <w:b/>
          <w:sz w:val="24"/>
          <w:szCs w:val="24"/>
        </w:rPr>
        <w:fldChar w:fldCharType="separate"/>
      </w:r>
      <w:r w:rsidR="003207C6" w:rsidRPr="00A36389">
        <w:rPr>
          <w:b/>
          <w:noProof/>
          <w:sz w:val="24"/>
          <w:szCs w:val="24"/>
        </w:rPr>
        <w:t>18,30</w:t>
      </w:r>
      <w:r w:rsidR="00303548" w:rsidRPr="000A3B41">
        <w:rPr>
          <w:b/>
          <w:sz w:val="24"/>
          <w:szCs w:val="24"/>
        </w:rPr>
        <w:fldChar w:fldCharType="end"/>
      </w:r>
      <w:r w:rsidRPr="000A3B41">
        <w:rPr>
          <w:sz w:val="24"/>
          <w:szCs w:val="24"/>
        </w:rPr>
        <w:t xml:space="preserve"> nella sala delle adunanze.</w:t>
      </w:r>
    </w:p>
    <w:p w:rsidR="00CF0DE1" w:rsidRPr="000A3B41" w:rsidRDefault="00CF0DE1" w:rsidP="00CF0DE1">
      <w:pPr>
        <w:widowControl w:val="0"/>
        <w:spacing w:line="360" w:lineRule="auto"/>
        <w:ind w:firstLine="708"/>
        <w:rPr>
          <w:sz w:val="24"/>
          <w:szCs w:val="24"/>
        </w:rPr>
      </w:pPr>
    </w:p>
    <w:p w:rsidR="00CF0DE1" w:rsidRPr="000A3B41" w:rsidRDefault="00CF0DE1" w:rsidP="00CF0DE1">
      <w:pPr>
        <w:widowControl w:val="0"/>
        <w:spacing w:line="360" w:lineRule="auto"/>
        <w:ind w:firstLine="708"/>
        <w:rPr>
          <w:sz w:val="24"/>
          <w:szCs w:val="24"/>
        </w:rPr>
      </w:pPr>
      <w:r w:rsidRPr="000A3B41">
        <w:rPr>
          <w:sz w:val="24"/>
          <w:szCs w:val="24"/>
        </w:rPr>
        <w:t xml:space="preserve">Previa l’osservanza di tutte le formalità prescritte dalla vigente legge vennero oggi convocati a seduta i componenti </w:t>
      </w:r>
      <w:smartTag w:uri="urn:schemas-microsoft-com:office:cs:smarttags" w:element="NumConv6p6">
        <w:smartTagPr>
          <w:attr w:name="ProductID" w:val="la Giunta Comunale."/>
        </w:smartTagPr>
        <w:r w:rsidRPr="000A3B41">
          <w:rPr>
            <w:sz w:val="24"/>
            <w:szCs w:val="24"/>
          </w:rPr>
          <w:t>la Giunta Comunale.</w:t>
        </w:r>
      </w:smartTag>
    </w:p>
    <w:p w:rsidR="00CF0DE1" w:rsidRPr="000A3B41" w:rsidRDefault="00CF0DE1" w:rsidP="00CF0DE1">
      <w:pPr>
        <w:widowControl w:val="0"/>
        <w:spacing w:line="360" w:lineRule="auto"/>
        <w:rPr>
          <w:sz w:val="24"/>
          <w:szCs w:val="24"/>
        </w:rPr>
      </w:pPr>
      <w:r w:rsidRPr="000A3B41">
        <w:rPr>
          <w:sz w:val="24"/>
          <w:szCs w:val="24"/>
        </w:rPr>
        <w:tab/>
        <w:t>All’appello risultano:</w:t>
      </w:r>
    </w:p>
    <w:tbl>
      <w:tblPr>
        <w:tblW w:w="0" w:type="auto"/>
        <w:tblBorders>
          <w:bottom w:val="single" w:sz="4" w:space="0" w:color="auto"/>
          <w:right w:val="single" w:sz="4" w:space="0" w:color="auto"/>
          <w:insideH w:val="single" w:sz="4" w:space="0" w:color="auto"/>
        </w:tblBorders>
        <w:tblLook w:val="00BF"/>
      </w:tblPr>
      <w:tblGrid>
        <w:gridCol w:w="633"/>
        <w:gridCol w:w="2732"/>
        <w:gridCol w:w="1340"/>
        <w:gridCol w:w="2324"/>
        <w:gridCol w:w="2258"/>
      </w:tblGrid>
      <w:tr w:rsidR="00B36076" w:rsidRPr="00F33413">
        <w:trPr>
          <w:trHeight w:val="450"/>
        </w:trPr>
        <w:tc>
          <w:tcPr>
            <w:tcW w:w="4788" w:type="dxa"/>
            <w:gridSpan w:val="3"/>
            <w:tcBorders>
              <w:bottom w:val="single" w:sz="4" w:space="0" w:color="auto"/>
              <w:right w:val="inset" w:sz="6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inset" w:sz="6" w:space="0" w:color="auto"/>
              <w:left w:val="inset" w:sz="6" w:space="0" w:color="auto"/>
              <w:bottom w:val="single" w:sz="4" w:space="0" w:color="auto"/>
              <w:right w:val="inset" w:sz="6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Presente</w:t>
            </w:r>
          </w:p>
        </w:tc>
        <w:tc>
          <w:tcPr>
            <w:tcW w:w="2323" w:type="dxa"/>
            <w:tcBorders>
              <w:top w:val="inset" w:sz="6" w:space="0" w:color="auto"/>
              <w:left w:val="inset" w:sz="6" w:space="0" w:color="auto"/>
              <w:bottom w:val="single" w:sz="4" w:space="0" w:color="auto"/>
              <w:right w:val="inset" w:sz="6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Assente</w:t>
            </w:r>
          </w:p>
        </w:tc>
      </w:tr>
      <w:tr w:rsidR="00B36076" w:rsidRPr="00F33413">
        <w:trPr>
          <w:trHeight w:val="4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jc w:val="center"/>
              <w:rPr>
                <w:sz w:val="24"/>
                <w:szCs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1"/>
              </w:smartTagPr>
              <w:r w:rsidRPr="00F33413">
                <w:rPr>
                  <w:sz w:val="24"/>
                  <w:szCs w:val="24"/>
                </w:rPr>
                <w:t>1</w:t>
              </w:r>
            </w:smartTag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CAVAGLIA’ Marco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right w:val="inset" w:sz="6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Sindaco</w:t>
            </w:r>
          </w:p>
        </w:tc>
        <w:tc>
          <w:tcPr>
            <w:tcW w:w="2390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B36076" w:rsidRPr="00F33413" w:rsidRDefault="00303548" w:rsidP="00B3607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"Cavaglià_presente" </w:instrText>
            </w:r>
            <w:r>
              <w:rPr>
                <w:sz w:val="24"/>
                <w:szCs w:val="24"/>
              </w:rPr>
              <w:fldChar w:fldCharType="separate"/>
            </w:r>
            <w:r w:rsidR="003207C6" w:rsidRPr="00A36389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323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B36076" w:rsidRPr="00F33413" w:rsidRDefault="00303548" w:rsidP="00B3607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"Cavaglià_assente"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B36076" w:rsidRPr="00F33413">
        <w:trPr>
          <w:trHeight w:val="4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jc w:val="center"/>
              <w:rPr>
                <w:sz w:val="24"/>
                <w:szCs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2"/>
              </w:smartTagPr>
              <w:r w:rsidRPr="00F33413">
                <w:rPr>
                  <w:sz w:val="24"/>
                  <w:szCs w:val="24"/>
                </w:rPr>
                <w:t>2</w:t>
              </w:r>
            </w:smartTag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RASPO Andrea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right w:val="inset" w:sz="6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Assessore</w:t>
            </w:r>
          </w:p>
        </w:tc>
        <w:tc>
          <w:tcPr>
            <w:tcW w:w="2390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B36076" w:rsidRPr="00F33413" w:rsidRDefault="00303548" w:rsidP="00B3607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"Raspos_presente" </w:instrText>
            </w:r>
            <w:r>
              <w:rPr>
                <w:sz w:val="24"/>
                <w:szCs w:val="24"/>
              </w:rPr>
              <w:fldChar w:fldCharType="separate"/>
            </w:r>
            <w:r w:rsidR="003207C6" w:rsidRPr="00A36389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323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B36076" w:rsidRPr="00F33413" w:rsidRDefault="00303548" w:rsidP="00B3607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"Raspos_Assente"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B36076" w:rsidRPr="00F33413">
        <w:trPr>
          <w:trHeight w:val="4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jc w:val="center"/>
              <w:rPr>
                <w:sz w:val="24"/>
                <w:szCs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3"/>
              </w:smartTagPr>
              <w:r w:rsidRPr="00F33413">
                <w:rPr>
                  <w:sz w:val="24"/>
                  <w:szCs w:val="24"/>
                </w:rPr>
                <w:t>3</w:t>
              </w:r>
            </w:smartTag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BOSIO Stefania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right w:val="inset" w:sz="6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Assessore</w:t>
            </w:r>
          </w:p>
        </w:tc>
        <w:tc>
          <w:tcPr>
            <w:tcW w:w="2390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B36076" w:rsidRPr="00F33413" w:rsidRDefault="00303548" w:rsidP="00B3607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"Bosios_presente"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323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B36076" w:rsidRPr="00F33413" w:rsidRDefault="00303548" w:rsidP="00B3607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658B0">
              <w:rPr>
                <w:sz w:val="24"/>
                <w:szCs w:val="24"/>
              </w:rPr>
              <w:instrText xml:space="preserve"> MERGEFIELD "Bosios_Assente" </w:instrText>
            </w:r>
            <w:r w:rsidR="003207C6">
              <w:rPr>
                <w:sz w:val="24"/>
                <w:szCs w:val="24"/>
              </w:rPr>
              <w:fldChar w:fldCharType="separate"/>
            </w:r>
            <w:r w:rsidR="003207C6" w:rsidRPr="00A36389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B36076" w:rsidRPr="00F33413">
        <w:trPr>
          <w:trHeight w:val="4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jc w:val="center"/>
              <w:rPr>
                <w:sz w:val="24"/>
                <w:szCs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4"/>
              </w:smartTagPr>
              <w:r w:rsidRPr="00F33413">
                <w:rPr>
                  <w:sz w:val="24"/>
                  <w:szCs w:val="24"/>
                </w:rPr>
                <w:t>4</w:t>
              </w:r>
            </w:smartTag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  <w:r w:rsidR="001D59AF">
              <w:rPr>
                <w:sz w:val="24"/>
                <w:szCs w:val="24"/>
              </w:rPr>
              <w:t>ISSORE</w:t>
            </w:r>
            <w:r>
              <w:rPr>
                <w:sz w:val="24"/>
                <w:szCs w:val="24"/>
              </w:rPr>
              <w:t xml:space="preserve"> Mirko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right w:val="inset" w:sz="6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Assessore</w:t>
            </w:r>
          </w:p>
        </w:tc>
        <w:tc>
          <w:tcPr>
            <w:tcW w:w="2390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B36076" w:rsidRPr="00F33413" w:rsidRDefault="00303548" w:rsidP="00B3607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"Fissore_presente" </w:instrText>
            </w:r>
            <w:r>
              <w:rPr>
                <w:sz w:val="24"/>
                <w:szCs w:val="24"/>
              </w:rPr>
              <w:fldChar w:fldCharType="separate"/>
            </w:r>
            <w:r w:rsidR="003207C6" w:rsidRPr="00A36389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323" w:type="dxa"/>
            <w:tcBorders>
              <w:top w:val="single" w:sz="4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B36076" w:rsidRPr="00F33413" w:rsidRDefault="00303548" w:rsidP="00B3607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"Fissore_assente"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B36076" w:rsidRPr="00F33413">
        <w:trPr>
          <w:trHeight w:val="4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jc w:val="center"/>
              <w:rPr>
                <w:sz w:val="24"/>
                <w:szCs w:val="24"/>
              </w:rPr>
            </w:pPr>
            <w:smartTag w:uri="urn:schemas-microsoft-com:office:cs:smarttags" w:element="NumConv6p0">
              <w:smartTagPr>
                <w:attr w:name="sch" w:val="1"/>
                <w:attr w:name="val" w:val="5"/>
              </w:smartTagPr>
              <w:r w:rsidRPr="00F33413">
                <w:rPr>
                  <w:sz w:val="24"/>
                  <w:szCs w:val="24"/>
                </w:rPr>
                <w:t>5</w:t>
              </w:r>
            </w:smartTag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076" w:rsidRPr="00F33413" w:rsidRDefault="001D59AF" w:rsidP="00B3607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ALESSO</w:t>
            </w:r>
            <w:r w:rsidR="00B36076">
              <w:rPr>
                <w:sz w:val="24"/>
                <w:szCs w:val="24"/>
              </w:rPr>
              <w:t xml:space="preserve"> Luciano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inset" w:sz="6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jc w:val="center"/>
              <w:rPr>
                <w:sz w:val="24"/>
                <w:szCs w:val="24"/>
              </w:rPr>
            </w:pPr>
            <w:r w:rsidRPr="00F33413">
              <w:rPr>
                <w:sz w:val="24"/>
                <w:szCs w:val="24"/>
              </w:rPr>
              <w:t>Assessore</w:t>
            </w:r>
          </w:p>
        </w:tc>
        <w:tc>
          <w:tcPr>
            <w:tcW w:w="2390" w:type="dxa"/>
            <w:tcBorders>
              <w:top w:val="single" w:sz="4" w:space="0" w:color="auto"/>
              <w:left w:val="inset" w:sz="6" w:space="0" w:color="auto"/>
              <w:bottom w:val="single" w:sz="4" w:space="0" w:color="auto"/>
              <w:right w:val="inset" w:sz="6" w:space="0" w:color="auto"/>
            </w:tcBorders>
            <w:vAlign w:val="center"/>
          </w:tcPr>
          <w:p w:rsidR="00B36076" w:rsidRPr="00F33413" w:rsidRDefault="00303548" w:rsidP="00B3607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A511EE">
              <w:rPr>
                <w:sz w:val="24"/>
                <w:szCs w:val="24"/>
              </w:rPr>
              <w:instrText xml:space="preserve"> MERGEFIELD "Alesso_Presente" </w:instrText>
            </w:r>
            <w:r w:rsidR="003207C6">
              <w:rPr>
                <w:sz w:val="24"/>
                <w:szCs w:val="24"/>
              </w:rPr>
              <w:fldChar w:fldCharType="separate"/>
            </w:r>
            <w:r w:rsidR="003207C6" w:rsidRPr="00A36389">
              <w:rPr>
                <w:noProof/>
                <w:sz w:val="24"/>
                <w:szCs w:val="24"/>
              </w:rPr>
              <w:t>Sì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323" w:type="dxa"/>
            <w:tcBorders>
              <w:top w:val="single" w:sz="4" w:space="0" w:color="auto"/>
              <w:left w:val="inset" w:sz="6" w:space="0" w:color="auto"/>
              <w:bottom w:val="single" w:sz="4" w:space="0" w:color="auto"/>
              <w:right w:val="inset" w:sz="6" w:space="0" w:color="auto"/>
            </w:tcBorders>
            <w:vAlign w:val="center"/>
          </w:tcPr>
          <w:p w:rsidR="00B36076" w:rsidRPr="00F33413" w:rsidRDefault="00303548" w:rsidP="00B3607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B36076">
              <w:rPr>
                <w:sz w:val="24"/>
                <w:szCs w:val="24"/>
              </w:rPr>
              <w:instrText xml:space="preserve"> MERGEFIELD "Alesso_assente" 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B36076" w:rsidRPr="00F33413">
        <w:trPr>
          <w:trHeight w:val="450"/>
        </w:trPr>
        <w:tc>
          <w:tcPr>
            <w:tcW w:w="4788" w:type="dxa"/>
            <w:gridSpan w:val="3"/>
            <w:tcBorders>
              <w:top w:val="single" w:sz="4" w:space="0" w:color="auto"/>
              <w:bottom w:val="nil"/>
              <w:right w:val="inset" w:sz="6" w:space="0" w:color="auto"/>
            </w:tcBorders>
            <w:vAlign w:val="center"/>
          </w:tcPr>
          <w:p w:rsidR="00B36076" w:rsidRPr="00F33413" w:rsidRDefault="00B36076" w:rsidP="00B3607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B36076" w:rsidRPr="00F33413" w:rsidRDefault="00303548" w:rsidP="00F012C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1853BF">
              <w:rPr>
                <w:sz w:val="24"/>
                <w:szCs w:val="24"/>
              </w:rPr>
              <w:instrText xml:space="preserve"> MERGEFIELD "Totale_presenze" </w:instrText>
            </w:r>
            <w:r>
              <w:rPr>
                <w:sz w:val="24"/>
                <w:szCs w:val="24"/>
              </w:rPr>
              <w:fldChar w:fldCharType="separate"/>
            </w:r>
            <w:r w:rsidR="003207C6" w:rsidRPr="00A36389">
              <w:rPr>
                <w:noProof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2323" w:type="dxa"/>
            <w:tcBorders>
              <w:top w:val="single" w:sz="4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B36076" w:rsidRPr="00F33413" w:rsidRDefault="00303548" w:rsidP="00B3607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1853BF">
              <w:rPr>
                <w:sz w:val="24"/>
                <w:szCs w:val="24"/>
              </w:rPr>
              <w:instrText xml:space="preserve"> MERGEFIELD "Totale_assenze" </w:instrText>
            </w:r>
            <w:r>
              <w:rPr>
                <w:sz w:val="24"/>
                <w:szCs w:val="24"/>
              </w:rPr>
              <w:fldChar w:fldCharType="separate"/>
            </w:r>
            <w:r w:rsidR="003207C6" w:rsidRPr="00A36389">
              <w:rPr>
                <w:noProof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B36076" w:rsidRPr="00F33413" w:rsidRDefault="00B36076" w:rsidP="00B36076">
      <w:pPr>
        <w:widowControl w:val="0"/>
        <w:spacing w:before="60" w:after="60"/>
        <w:rPr>
          <w:sz w:val="24"/>
          <w:szCs w:val="24"/>
        </w:rPr>
      </w:pPr>
    </w:p>
    <w:p w:rsidR="00CF0DE1" w:rsidRPr="000A3B41" w:rsidRDefault="00CF0DE1" w:rsidP="00081CD4">
      <w:pPr>
        <w:widowControl w:val="0"/>
        <w:spacing w:before="60" w:after="60"/>
        <w:ind w:firstLine="708"/>
        <w:rPr>
          <w:sz w:val="24"/>
          <w:szCs w:val="24"/>
        </w:rPr>
      </w:pPr>
      <w:r w:rsidRPr="000A3B41">
        <w:rPr>
          <w:sz w:val="24"/>
          <w:szCs w:val="24"/>
        </w:rPr>
        <w:t>Partecipa all’adunanza l’infrascritto Segretario Comunale</w:t>
      </w:r>
      <w:r w:rsidR="00602346">
        <w:rPr>
          <w:sz w:val="24"/>
          <w:szCs w:val="24"/>
        </w:rPr>
        <w:t>,</w:t>
      </w:r>
      <w:r w:rsidRPr="000A3B41">
        <w:rPr>
          <w:sz w:val="24"/>
          <w:szCs w:val="24"/>
        </w:rPr>
        <w:t xml:space="preserve"> </w:t>
      </w:r>
      <w:r w:rsidR="00602346" w:rsidRPr="00F33413">
        <w:rPr>
          <w:sz w:val="24"/>
          <w:szCs w:val="24"/>
        </w:rPr>
        <w:t>Sig.</w:t>
      </w:r>
      <w:r w:rsidR="00602346">
        <w:rPr>
          <w:sz w:val="24"/>
          <w:szCs w:val="24"/>
        </w:rPr>
        <w:t>ra Negri D.ssa Anna</w:t>
      </w:r>
      <w:r w:rsidRPr="000A3B41">
        <w:rPr>
          <w:sz w:val="24"/>
          <w:szCs w:val="24"/>
        </w:rPr>
        <w:t>, il quale provvede alla redazione del presente verbale.</w:t>
      </w:r>
    </w:p>
    <w:p w:rsidR="00CF0DE1" w:rsidRPr="000A3B41" w:rsidRDefault="00CF0DE1" w:rsidP="00081CD4">
      <w:pPr>
        <w:widowControl w:val="0"/>
        <w:spacing w:before="60" w:after="60"/>
        <w:ind w:firstLine="708"/>
        <w:rPr>
          <w:sz w:val="24"/>
          <w:szCs w:val="24"/>
        </w:rPr>
      </w:pPr>
      <w:r w:rsidRPr="000A3B41">
        <w:rPr>
          <w:sz w:val="24"/>
          <w:szCs w:val="24"/>
        </w:rPr>
        <w:t xml:space="preserve">Essendo legale il numero degli intervenuti, il Sig.  </w:t>
      </w:r>
      <w:r w:rsidR="00946143">
        <w:rPr>
          <w:sz w:val="24"/>
          <w:szCs w:val="24"/>
        </w:rPr>
        <w:t>Cavaglià Ing. Marco</w:t>
      </w:r>
      <w:r w:rsidR="00FF3724">
        <w:rPr>
          <w:sz w:val="24"/>
          <w:szCs w:val="24"/>
        </w:rPr>
        <w:t xml:space="preserve">, </w:t>
      </w:r>
      <w:r w:rsidRPr="000A3B41">
        <w:rPr>
          <w:sz w:val="24"/>
          <w:szCs w:val="24"/>
        </w:rPr>
        <w:t xml:space="preserve">SINDACO </w:t>
      </w:r>
    </w:p>
    <w:p w:rsidR="00CF0DE1" w:rsidRDefault="00CF0DE1" w:rsidP="00081CD4">
      <w:pPr>
        <w:widowControl w:val="0"/>
        <w:spacing w:before="60" w:after="60"/>
        <w:ind w:firstLine="708"/>
        <w:rPr>
          <w:sz w:val="24"/>
          <w:szCs w:val="24"/>
        </w:rPr>
      </w:pPr>
      <w:r w:rsidRPr="000A3B41">
        <w:rPr>
          <w:sz w:val="24"/>
          <w:szCs w:val="24"/>
        </w:rPr>
        <w:tab/>
        <w:t>Assume la presidenza e dichiara aperta la seduta per la trattazione dell’oggetto sopra indicato</w:t>
      </w:r>
    </w:p>
    <w:p w:rsidR="00F50BCD" w:rsidRDefault="00F50BCD" w:rsidP="00F50BCD">
      <w:pPr>
        <w:tabs>
          <w:tab w:val="left" w:pos="709"/>
        </w:tabs>
        <w:suppressAutoHyphens/>
        <w:rPr>
          <w:sz w:val="24"/>
          <w:szCs w:val="24"/>
        </w:rPr>
      </w:pPr>
    </w:p>
    <w:p w:rsidR="00C65E03" w:rsidRDefault="00CF7F68" w:rsidP="00C65E03">
      <w:pPr>
        <w:spacing w:after="360"/>
        <w:jc w:val="center"/>
        <w:rPr>
          <w:rFonts w:asciiTheme="minorHAnsi" w:hAnsiTheme="minorHAnsi"/>
          <w:spacing w:val="100"/>
        </w:rPr>
      </w:pPr>
      <w:r>
        <w:br w:type="page"/>
      </w:r>
      <w:bookmarkStart w:id="0" w:name="_GoBack"/>
      <w:bookmarkEnd w:id="0"/>
    </w:p>
    <w:p w:rsidR="00F9151E" w:rsidRPr="00F00127" w:rsidRDefault="00F9151E" w:rsidP="00F9151E">
      <w:pPr>
        <w:jc w:val="center"/>
        <w:rPr>
          <w:rFonts w:asciiTheme="minorHAnsi" w:hAnsiTheme="minorHAnsi"/>
          <w:sz w:val="24"/>
          <w:szCs w:val="24"/>
        </w:rPr>
      </w:pPr>
      <w:r w:rsidRPr="00F00127">
        <w:rPr>
          <w:rFonts w:asciiTheme="minorHAnsi" w:hAnsiTheme="minorHAnsi"/>
          <w:sz w:val="24"/>
          <w:szCs w:val="24"/>
        </w:rPr>
        <w:lastRenderedPageBreak/>
        <w:t>LA GIUNTA COMUNALE</w:t>
      </w:r>
    </w:p>
    <w:p w:rsidR="00F9151E" w:rsidRPr="00F00127" w:rsidRDefault="00F9151E" w:rsidP="00F9151E">
      <w:pPr>
        <w:rPr>
          <w:rFonts w:asciiTheme="minorHAnsi" w:hAnsiTheme="minorHAnsi"/>
          <w:sz w:val="24"/>
          <w:szCs w:val="24"/>
        </w:rPr>
      </w:pPr>
    </w:p>
    <w:p w:rsidR="00F9151E" w:rsidRPr="00F00127" w:rsidRDefault="00F9151E" w:rsidP="00F9151E">
      <w:pPr>
        <w:numPr>
          <w:ilvl w:val="0"/>
          <w:numId w:val="27"/>
        </w:numPr>
        <w:spacing w:after="200" w:line="276" w:lineRule="auto"/>
        <w:rPr>
          <w:rFonts w:asciiTheme="minorHAnsi" w:hAnsiTheme="minorHAnsi"/>
          <w:sz w:val="24"/>
          <w:szCs w:val="24"/>
        </w:rPr>
      </w:pPr>
      <w:r w:rsidRPr="00F00127">
        <w:rPr>
          <w:rFonts w:asciiTheme="minorHAnsi" w:hAnsiTheme="minorHAnsi"/>
          <w:sz w:val="24"/>
          <w:szCs w:val="24"/>
        </w:rPr>
        <w:t>Su relazione del Sindaco;</w:t>
      </w:r>
    </w:p>
    <w:p w:rsidR="00F9151E" w:rsidRPr="00F00127" w:rsidRDefault="00F9151E" w:rsidP="00F9151E">
      <w:pPr>
        <w:numPr>
          <w:ilvl w:val="0"/>
          <w:numId w:val="27"/>
        </w:numPr>
        <w:spacing w:after="200" w:line="276" w:lineRule="auto"/>
        <w:rPr>
          <w:rFonts w:asciiTheme="minorHAnsi" w:hAnsiTheme="minorHAnsi"/>
          <w:sz w:val="24"/>
          <w:szCs w:val="24"/>
        </w:rPr>
      </w:pPr>
      <w:r w:rsidRPr="00F00127">
        <w:rPr>
          <w:rFonts w:asciiTheme="minorHAnsi" w:hAnsiTheme="minorHAnsi"/>
          <w:sz w:val="24"/>
          <w:szCs w:val="24"/>
        </w:rPr>
        <w:t>Ritenuto dover provvedere ad alcune</w:t>
      </w:r>
      <w:r>
        <w:rPr>
          <w:rFonts w:asciiTheme="minorHAnsi" w:hAnsiTheme="minorHAnsi"/>
          <w:sz w:val="24"/>
          <w:szCs w:val="24"/>
        </w:rPr>
        <w:t xml:space="preserve"> modifiche al PEG esercizio 2013</w:t>
      </w:r>
      <w:r w:rsidRPr="00F00127">
        <w:rPr>
          <w:rFonts w:asciiTheme="minorHAnsi" w:hAnsiTheme="minorHAnsi"/>
          <w:sz w:val="24"/>
          <w:szCs w:val="24"/>
        </w:rPr>
        <w:t>;</w:t>
      </w:r>
    </w:p>
    <w:p w:rsidR="00F9151E" w:rsidRPr="00F00127" w:rsidRDefault="00F9151E" w:rsidP="00F9151E">
      <w:pPr>
        <w:numPr>
          <w:ilvl w:val="0"/>
          <w:numId w:val="27"/>
        </w:numPr>
        <w:spacing w:after="200" w:line="276" w:lineRule="auto"/>
        <w:rPr>
          <w:rFonts w:asciiTheme="minorHAnsi" w:hAnsiTheme="minorHAnsi"/>
          <w:sz w:val="24"/>
          <w:szCs w:val="24"/>
        </w:rPr>
      </w:pPr>
      <w:r w:rsidRPr="00F00127">
        <w:rPr>
          <w:rFonts w:asciiTheme="minorHAnsi" w:hAnsiTheme="minorHAnsi"/>
          <w:sz w:val="24"/>
          <w:szCs w:val="24"/>
        </w:rPr>
        <w:t xml:space="preserve">Viste le disposizioni legislative vigenti ed in particolare quelle contenute nel Decreto Legislativo n. </w:t>
      </w:r>
      <w:smartTag w:uri="urn:schemas-microsoft-com:office:cs:smarttags" w:element="NumConv6p0">
        <w:smartTagPr>
          <w:attr w:name="val" w:val="267"/>
          <w:attr w:name="sch" w:val="1"/>
        </w:smartTagPr>
        <w:r w:rsidRPr="00F00127">
          <w:rPr>
            <w:rFonts w:asciiTheme="minorHAnsi" w:hAnsiTheme="minorHAnsi"/>
            <w:sz w:val="24"/>
            <w:szCs w:val="24"/>
          </w:rPr>
          <w:t>267</w:t>
        </w:r>
      </w:smartTag>
      <w:r w:rsidRPr="00F00127">
        <w:rPr>
          <w:rFonts w:asciiTheme="minorHAnsi" w:hAnsiTheme="minorHAnsi"/>
          <w:sz w:val="24"/>
          <w:szCs w:val="24"/>
        </w:rPr>
        <w:t>/</w:t>
      </w:r>
      <w:smartTag w:uri="urn:schemas-microsoft-com:office:cs:smarttags" w:element="NumConv6p0">
        <w:smartTagPr>
          <w:attr w:name="val" w:val="2000"/>
          <w:attr w:name="sch" w:val="1"/>
        </w:smartTagPr>
        <w:r w:rsidRPr="00F00127">
          <w:rPr>
            <w:rFonts w:asciiTheme="minorHAnsi" w:hAnsiTheme="minorHAnsi"/>
            <w:sz w:val="24"/>
            <w:szCs w:val="24"/>
          </w:rPr>
          <w:t>2000</w:t>
        </w:r>
      </w:smartTag>
      <w:r w:rsidRPr="00F00127">
        <w:rPr>
          <w:rFonts w:asciiTheme="minorHAnsi" w:hAnsiTheme="minorHAnsi"/>
          <w:sz w:val="24"/>
          <w:szCs w:val="24"/>
        </w:rPr>
        <w:t xml:space="preserve"> e nel Regolamento di Contabilità vigente presso l’Ente e le altre che disciplinano l’utilizzo di nuove e maggiori entrate;</w:t>
      </w:r>
    </w:p>
    <w:p w:rsidR="00F9151E" w:rsidRPr="00F00127" w:rsidRDefault="00F9151E" w:rsidP="00F9151E">
      <w:pPr>
        <w:numPr>
          <w:ilvl w:val="0"/>
          <w:numId w:val="27"/>
        </w:numPr>
        <w:spacing w:after="200" w:line="276" w:lineRule="auto"/>
        <w:rPr>
          <w:rFonts w:asciiTheme="minorHAnsi" w:hAnsiTheme="minorHAnsi"/>
          <w:sz w:val="24"/>
          <w:szCs w:val="24"/>
        </w:rPr>
      </w:pPr>
      <w:r w:rsidRPr="00F00127">
        <w:rPr>
          <w:rFonts w:asciiTheme="minorHAnsi" w:hAnsiTheme="minorHAnsi"/>
          <w:sz w:val="24"/>
          <w:szCs w:val="24"/>
        </w:rPr>
        <w:t xml:space="preserve">Atteso che, la Giunta Comunale, sulla base del bilancio approvato dal Consiglio Comunale, ha approvato con propria deliberazione n. </w:t>
      </w:r>
      <w:r>
        <w:rPr>
          <w:rFonts w:asciiTheme="minorHAnsi" w:hAnsiTheme="minorHAnsi"/>
          <w:sz w:val="24"/>
          <w:szCs w:val="24"/>
        </w:rPr>
        <w:t>47</w:t>
      </w:r>
      <w:r w:rsidRPr="00F00127">
        <w:rPr>
          <w:rFonts w:asciiTheme="minorHAnsi" w:hAnsiTheme="minorHAnsi"/>
          <w:sz w:val="24"/>
          <w:szCs w:val="24"/>
        </w:rPr>
        <w:t xml:space="preserve"> del </w:t>
      </w:r>
      <w:r>
        <w:rPr>
          <w:rFonts w:asciiTheme="minorHAnsi" w:hAnsiTheme="minorHAnsi"/>
          <w:sz w:val="24"/>
          <w:szCs w:val="24"/>
        </w:rPr>
        <w:t xml:space="preserve">27 giugno 2013 </w:t>
      </w:r>
      <w:r w:rsidRPr="00F00127">
        <w:rPr>
          <w:rFonts w:asciiTheme="minorHAnsi" w:hAnsiTheme="minorHAnsi"/>
          <w:sz w:val="24"/>
          <w:szCs w:val="24"/>
        </w:rPr>
        <w:t xml:space="preserve">il </w:t>
      </w:r>
      <w:proofErr w:type="spellStart"/>
      <w:r w:rsidRPr="00F00127">
        <w:rPr>
          <w:rFonts w:asciiTheme="minorHAnsi" w:hAnsiTheme="minorHAnsi"/>
          <w:sz w:val="24"/>
          <w:szCs w:val="24"/>
        </w:rPr>
        <w:t>P.E.G.</w:t>
      </w:r>
      <w:proofErr w:type="spellEnd"/>
      <w:r w:rsidRPr="00F00127">
        <w:rPr>
          <w:rFonts w:asciiTheme="minorHAnsi" w:hAnsiTheme="minorHAnsi"/>
          <w:sz w:val="24"/>
          <w:szCs w:val="24"/>
        </w:rPr>
        <w:t xml:space="preserve"> esercizio 201</w:t>
      </w:r>
      <w:r>
        <w:rPr>
          <w:rFonts w:asciiTheme="minorHAnsi" w:hAnsiTheme="minorHAnsi"/>
          <w:sz w:val="24"/>
          <w:szCs w:val="24"/>
        </w:rPr>
        <w:t>3</w:t>
      </w:r>
      <w:r w:rsidRPr="00F00127">
        <w:rPr>
          <w:rFonts w:asciiTheme="minorHAnsi" w:hAnsiTheme="minorHAnsi"/>
          <w:sz w:val="24"/>
          <w:szCs w:val="24"/>
        </w:rPr>
        <w:t>;</w:t>
      </w:r>
    </w:p>
    <w:p w:rsidR="00F9151E" w:rsidRPr="00D44D97" w:rsidRDefault="00F9151E" w:rsidP="00F9151E">
      <w:pPr>
        <w:pStyle w:val="Paragrafoelenco"/>
        <w:numPr>
          <w:ilvl w:val="0"/>
          <w:numId w:val="26"/>
        </w:numPr>
        <w:spacing w:after="200"/>
        <w:jc w:val="both"/>
        <w:rPr>
          <w:rFonts w:eastAsia="Batang" w:cs="Arial"/>
          <w:lang w:eastAsia="en-US"/>
        </w:rPr>
      </w:pPr>
      <w:r w:rsidRPr="00D44D97">
        <w:rPr>
          <w:rFonts w:eastAsia="Batang" w:cs="Arial"/>
          <w:lang w:eastAsia="en-US"/>
        </w:rPr>
        <w:t xml:space="preserve">Dato atto del parere tecnico – contabile favorevole ai sensi dell’art. </w:t>
      </w:r>
      <w:smartTag w:uri="urn:schemas-microsoft-com:office:cs:smarttags" w:element="NumConv6p0">
        <w:smartTagPr>
          <w:attr w:name="val" w:val="49"/>
          <w:attr w:name="sch" w:val="1"/>
        </w:smartTagPr>
        <w:r w:rsidRPr="00D44D97">
          <w:rPr>
            <w:rFonts w:eastAsia="Batang" w:cs="Arial"/>
            <w:lang w:eastAsia="en-US"/>
          </w:rPr>
          <w:t>49</w:t>
        </w:r>
      </w:smartTag>
      <w:r w:rsidRPr="00D44D97">
        <w:rPr>
          <w:rFonts w:eastAsia="Batang" w:cs="Arial"/>
          <w:lang w:eastAsia="en-US"/>
        </w:rPr>
        <w:t xml:space="preserve">, comma </w:t>
      </w:r>
      <w:smartTag w:uri="urn:schemas-microsoft-com:office:cs:smarttags" w:element="NumConv6p0">
        <w:smartTagPr>
          <w:attr w:name="val" w:val="1"/>
          <w:attr w:name="sch" w:val="1"/>
        </w:smartTagPr>
        <w:r w:rsidRPr="00D44D97">
          <w:rPr>
            <w:rFonts w:eastAsia="Batang" w:cs="Arial"/>
            <w:lang w:eastAsia="en-US"/>
          </w:rPr>
          <w:t>1</w:t>
        </w:r>
      </w:smartTag>
      <w:r w:rsidRPr="00D44D97">
        <w:rPr>
          <w:rFonts w:eastAsia="Batang" w:cs="Arial"/>
          <w:lang w:eastAsia="en-US"/>
        </w:rPr>
        <w:t xml:space="preserve">° </w:t>
      </w:r>
      <w:proofErr w:type="spellStart"/>
      <w:r w:rsidRPr="00D44D97">
        <w:rPr>
          <w:rFonts w:eastAsia="Batang" w:cs="Arial"/>
          <w:lang w:eastAsia="en-US"/>
        </w:rPr>
        <w:t>D.Lgs.</w:t>
      </w:r>
      <w:proofErr w:type="spellEnd"/>
      <w:r w:rsidRPr="00D44D97">
        <w:rPr>
          <w:rFonts w:eastAsia="Batang" w:cs="Arial"/>
          <w:lang w:eastAsia="en-US"/>
        </w:rPr>
        <w:t xml:space="preserve"> </w:t>
      </w:r>
      <w:smartTag w:uri="urn:schemas-microsoft-com:office:cs:smarttags" w:element="NumConv9p0">
        <w:smartTagPr>
          <w:attr w:name="val" w:val="18.08.2000"/>
          <w:attr w:name="sch" w:val="2"/>
        </w:smartTagPr>
        <w:r w:rsidRPr="00D44D97">
          <w:rPr>
            <w:rFonts w:eastAsia="Batang" w:cs="Arial"/>
            <w:lang w:eastAsia="en-US"/>
          </w:rPr>
          <w:t>18.08.2000</w:t>
        </w:r>
      </w:smartTag>
      <w:r w:rsidRPr="00D44D97">
        <w:rPr>
          <w:rFonts w:eastAsia="Batang" w:cs="Arial"/>
          <w:lang w:eastAsia="en-US"/>
        </w:rPr>
        <w:t xml:space="preserve"> n 267, attestando nel contempo, ai sensi dell’art. 147 bis, I comma, del medesimo </w:t>
      </w:r>
      <w:proofErr w:type="spellStart"/>
      <w:r w:rsidRPr="00D44D97">
        <w:rPr>
          <w:rFonts w:eastAsia="Batang" w:cs="Arial"/>
          <w:lang w:eastAsia="en-US"/>
        </w:rPr>
        <w:t>D.Lgs</w:t>
      </w:r>
      <w:proofErr w:type="spellEnd"/>
      <w:r w:rsidRPr="00D44D97">
        <w:rPr>
          <w:rFonts w:eastAsia="Batang" w:cs="Arial"/>
          <w:lang w:eastAsia="en-US"/>
        </w:rPr>
        <w:t>, la regolarità e la correttezza della delibera proposta   dal responsabile del Servizio finanziario;</w:t>
      </w:r>
    </w:p>
    <w:p w:rsidR="00F9151E" w:rsidRPr="00F00127" w:rsidRDefault="00F9151E" w:rsidP="00F9151E">
      <w:pPr>
        <w:numPr>
          <w:ilvl w:val="0"/>
          <w:numId w:val="26"/>
        </w:numPr>
        <w:spacing w:after="200" w:line="276" w:lineRule="auto"/>
        <w:rPr>
          <w:rFonts w:asciiTheme="minorHAnsi" w:hAnsiTheme="minorHAnsi"/>
          <w:sz w:val="24"/>
          <w:szCs w:val="24"/>
        </w:rPr>
      </w:pPr>
      <w:r w:rsidRPr="00F00127">
        <w:rPr>
          <w:rFonts w:asciiTheme="minorHAnsi" w:hAnsiTheme="minorHAnsi"/>
          <w:sz w:val="24"/>
          <w:szCs w:val="24"/>
        </w:rPr>
        <w:t>Ad unanimità di voti favorevoli espressi per alzata di mano;</w:t>
      </w:r>
    </w:p>
    <w:p w:rsidR="00F9151E" w:rsidRPr="00F00127" w:rsidRDefault="00F9151E" w:rsidP="00F9151E">
      <w:pPr>
        <w:rPr>
          <w:rFonts w:asciiTheme="minorHAnsi" w:hAnsiTheme="minorHAnsi"/>
          <w:sz w:val="24"/>
          <w:szCs w:val="24"/>
        </w:rPr>
      </w:pPr>
    </w:p>
    <w:p w:rsidR="00F9151E" w:rsidRPr="00F00127" w:rsidRDefault="00F9151E" w:rsidP="00F9151E">
      <w:pPr>
        <w:jc w:val="center"/>
        <w:rPr>
          <w:rFonts w:asciiTheme="minorHAnsi" w:hAnsiTheme="minorHAnsi"/>
          <w:sz w:val="24"/>
          <w:szCs w:val="24"/>
        </w:rPr>
      </w:pPr>
      <w:r w:rsidRPr="00F00127">
        <w:rPr>
          <w:rFonts w:asciiTheme="minorHAnsi" w:hAnsiTheme="minorHAnsi"/>
          <w:sz w:val="24"/>
          <w:szCs w:val="24"/>
        </w:rPr>
        <w:t>DELIBERA</w:t>
      </w:r>
    </w:p>
    <w:p w:rsidR="00F9151E" w:rsidRPr="00F00127" w:rsidRDefault="00F9151E" w:rsidP="00F9151E">
      <w:pPr>
        <w:rPr>
          <w:rFonts w:asciiTheme="minorHAnsi" w:hAnsiTheme="minorHAnsi"/>
          <w:sz w:val="24"/>
          <w:szCs w:val="24"/>
        </w:rPr>
      </w:pPr>
    </w:p>
    <w:p w:rsidR="00F9151E" w:rsidRPr="00533952" w:rsidRDefault="00F9151E" w:rsidP="00F9151E">
      <w:pPr>
        <w:numPr>
          <w:ilvl w:val="0"/>
          <w:numId w:val="35"/>
        </w:numPr>
        <w:spacing w:after="200" w:line="276" w:lineRule="auto"/>
        <w:rPr>
          <w:rFonts w:asciiTheme="minorHAnsi" w:hAnsiTheme="minorHAnsi"/>
          <w:sz w:val="24"/>
          <w:szCs w:val="24"/>
        </w:rPr>
      </w:pPr>
      <w:r w:rsidRPr="00F00127">
        <w:rPr>
          <w:rFonts w:asciiTheme="minorHAnsi" w:hAnsiTheme="minorHAnsi"/>
          <w:sz w:val="24"/>
          <w:szCs w:val="24"/>
        </w:rPr>
        <w:t>Di</w:t>
      </w:r>
      <w:r>
        <w:rPr>
          <w:rFonts w:asciiTheme="minorHAnsi" w:hAnsiTheme="minorHAnsi"/>
          <w:sz w:val="24"/>
          <w:szCs w:val="24"/>
        </w:rPr>
        <w:t xml:space="preserve"> apportare al PEG esercizio 2013</w:t>
      </w:r>
      <w:r w:rsidRPr="00F00127">
        <w:rPr>
          <w:rFonts w:asciiTheme="minorHAnsi" w:hAnsiTheme="minorHAnsi"/>
          <w:sz w:val="24"/>
          <w:szCs w:val="24"/>
        </w:rPr>
        <w:t xml:space="preserve"> le var</w:t>
      </w:r>
      <w:r>
        <w:rPr>
          <w:rFonts w:asciiTheme="minorHAnsi" w:hAnsiTheme="minorHAnsi"/>
          <w:sz w:val="24"/>
          <w:szCs w:val="24"/>
        </w:rPr>
        <w:t xml:space="preserve">iazioni descritte al </w:t>
      </w:r>
      <w:proofErr w:type="spellStart"/>
      <w:r>
        <w:rPr>
          <w:rFonts w:asciiTheme="minorHAnsi" w:hAnsiTheme="minorHAnsi"/>
          <w:sz w:val="24"/>
          <w:szCs w:val="24"/>
        </w:rPr>
        <w:t>P.E.G.</w:t>
      </w:r>
      <w:proofErr w:type="spellEnd"/>
      <w:r>
        <w:rPr>
          <w:rFonts w:asciiTheme="minorHAnsi" w:hAnsiTheme="minorHAnsi"/>
          <w:sz w:val="24"/>
          <w:szCs w:val="24"/>
        </w:rPr>
        <w:t xml:space="preserve"> 2013</w:t>
      </w:r>
      <w:r w:rsidRPr="00F00127">
        <w:rPr>
          <w:rFonts w:asciiTheme="minorHAnsi" w:hAnsiTheme="minorHAnsi"/>
          <w:sz w:val="24"/>
          <w:szCs w:val="24"/>
        </w:rPr>
        <w:t xml:space="preserve"> come indicato negli elenchi dei capitoli PEG variati A/1, A/</w:t>
      </w:r>
      <w:r>
        <w:rPr>
          <w:rFonts w:asciiTheme="minorHAnsi" w:hAnsiTheme="minorHAnsi"/>
          <w:sz w:val="24"/>
          <w:szCs w:val="24"/>
        </w:rPr>
        <w:t>3</w:t>
      </w:r>
      <w:r w:rsidRPr="00533952">
        <w:rPr>
          <w:rFonts w:asciiTheme="minorHAnsi" w:hAnsiTheme="minorHAnsi"/>
          <w:sz w:val="24"/>
          <w:szCs w:val="24"/>
        </w:rPr>
        <w:t xml:space="preserve"> e A/4 (allegati 1, 2, 3).</w:t>
      </w:r>
    </w:p>
    <w:p w:rsidR="00F9151E" w:rsidRPr="00F00127" w:rsidRDefault="00F9151E" w:rsidP="00F9151E">
      <w:pPr>
        <w:rPr>
          <w:rFonts w:asciiTheme="minorHAnsi" w:hAnsiTheme="minorHAnsi"/>
          <w:sz w:val="24"/>
          <w:szCs w:val="24"/>
        </w:rPr>
      </w:pPr>
    </w:p>
    <w:p w:rsidR="00F9151E" w:rsidRPr="00602B22" w:rsidRDefault="00F9151E" w:rsidP="00F9151E">
      <w:pPr>
        <w:numPr>
          <w:ilvl w:val="0"/>
          <w:numId w:val="35"/>
        </w:numPr>
        <w:spacing w:after="200" w:line="276" w:lineRule="auto"/>
        <w:rPr>
          <w:rFonts w:asciiTheme="minorHAnsi" w:hAnsiTheme="minorHAnsi"/>
          <w:sz w:val="24"/>
          <w:szCs w:val="24"/>
        </w:rPr>
      </w:pPr>
      <w:r w:rsidRPr="0085612B">
        <w:rPr>
          <w:rFonts w:asciiTheme="minorHAnsi" w:hAnsiTheme="minorHAnsi"/>
          <w:sz w:val="24"/>
          <w:szCs w:val="24"/>
        </w:rPr>
        <w:t xml:space="preserve">Di dare atto che in seguito alle presenti variazioni il </w:t>
      </w:r>
      <w:proofErr w:type="spellStart"/>
      <w:r w:rsidRPr="0085612B">
        <w:rPr>
          <w:rFonts w:asciiTheme="minorHAnsi" w:hAnsiTheme="minorHAnsi"/>
          <w:sz w:val="24"/>
          <w:szCs w:val="24"/>
        </w:rPr>
        <w:t>P.E.G.</w:t>
      </w:r>
      <w:proofErr w:type="spellEnd"/>
      <w:r w:rsidRPr="0085612B">
        <w:rPr>
          <w:rFonts w:asciiTheme="minorHAnsi" w:hAnsiTheme="minorHAnsi"/>
          <w:sz w:val="24"/>
          <w:szCs w:val="24"/>
        </w:rPr>
        <w:t xml:space="preserve"> 201</w:t>
      </w:r>
      <w:r>
        <w:rPr>
          <w:rFonts w:asciiTheme="minorHAnsi" w:hAnsiTheme="minorHAnsi"/>
          <w:sz w:val="24"/>
          <w:szCs w:val="24"/>
        </w:rPr>
        <w:t>3</w:t>
      </w:r>
      <w:r w:rsidRPr="0085612B">
        <w:rPr>
          <w:rFonts w:asciiTheme="minorHAnsi" w:hAnsiTheme="minorHAnsi"/>
          <w:sz w:val="24"/>
          <w:szCs w:val="24"/>
        </w:rPr>
        <w:t xml:space="preserve"> che prima pareggiava in termini di competenza nell’importo di € </w:t>
      </w:r>
      <w:r>
        <w:rPr>
          <w:rFonts w:asciiTheme="minorHAnsi" w:hAnsiTheme="minorHAnsi"/>
          <w:sz w:val="24"/>
          <w:szCs w:val="24"/>
        </w:rPr>
        <w:t>1.389.147,12 pareggia ora nell’importo di  € 1.402.147,12.</w:t>
      </w:r>
    </w:p>
    <w:p w:rsidR="00F9151E" w:rsidRPr="0085612B" w:rsidRDefault="00F9151E" w:rsidP="00F9151E">
      <w:pPr>
        <w:numPr>
          <w:ilvl w:val="0"/>
          <w:numId w:val="35"/>
        </w:numPr>
        <w:spacing w:after="200" w:line="276" w:lineRule="auto"/>
        <w:rPr>
          <w:rFonts w:asciiTheme="minorHAnsi" w:hAnsiTheme="minorHAnsi"/>
          <w:sz w:val="24"/>
          <w:szCs w:val="24"/>
        </w:rPr>
      </w:pPr>
      <w:r w:rsidRPr="0085612B">
        <w:rPr>
          <w:rFonts w:asciiTheme="minorHAnsi" w:hAnsiTheme="minorHAnsi"/>
          <w:sz w:val="24"/>
          <w:szCs w:val="24"/>
        </w:rPr>
        <w:t xml:space="preserve">Di dare atto che vengono mantenuti gli equilibri di PEG come risulta dall’allegato </w:t>
      </w:r>
      <w:r>
        <w:rPr>
          <w:rFonts w:asciiTheme="minorHAnsi" w:hAnsiTheme="minorHAnsi"/>
          <w:sz w:val="24"/>
          <w:szCs w:val="24"/>
        </w:rPr>
        <w:t>4</w:t>
      </w:r>
      <w:r w:rsidRPr="0085612B">
        <w:rPr>
          <w:rFonts w:asciiTheme="minorHAnsi" w:hAnsiTheme="minorHAnsi"/>
          <w:sz w:val="24"/>
          <w:szCs w:val="24"/>
        </w:rPr>
        <w:t>.</w:t>
      </w:r>
    </w:p>
    <w:p w:rsidR="00F9151E" w:rsidRPr="00F00127" w:rsidRDefault="00F9151E" w:rsidP="00F9151E">
      <w:pPr>
        <w:rPr>
          <w:rFonts w:asciiTheme="minorHAnsi" w:hAnsiTheme="minorHAnsi"/>
          <w:sz w:val="24"/>
          <w:szCs w:val="24"/>
        </w:rPr>
      </w:pPr>
    </w:p>
    <w:p w:rsidR="00F9151E" w:rsidRDefault="00F9151E" w:rsidP="00F9151E">
      <w:pPr>
        <w:rPr>
          <w:rFonts w:asciiTheme="minorHAnsi" w:hAnsiTheme="minorHAnsi"/>
          <w:sz w:val="24"/>
          <w:szCs w:val="24"/>
        </w:rPr>
      </w:pPr>
      <w:r w:rsidRPr="00F00127">
        <w:rPr>
          <w:rFonts w:asciiTheme="minorHAnsi" w:hAnsiTheme="minorHAnsi"/>
          <w:sz w:val="24"/>
          <w:szCs w:val="24"/>
        </w:rPr>
        <w:t xml:space="preserve">Successivamente ad unanimità di voti, resi per appello nominale, la presente deliberazione viene dichiarata urgente ed immediatamente eseguibile ai sensi del </w:t>
      </w:r>
      <w:smartTag w:uri="urn:schemas-microsoft-com:office:cs:smarttags" w:element="NumConv6p0">
        <w:smartTagPr>
          <w:attr w:name="val" w:val="4"/>
          <w:attr w:name="sch" w:val="1"/>
        </w:smartTagPr>
        <w:r w:rsidRPr="00F00127">
          <w:rPr>
            <w:rFonts w:asciiTheme="minorHAnsi" w:hAnsiTheme="minorHAnsi"/>
            <w:sz w:val="24"/>
            <w:szCs w:val="24"/>
          </w:rPr>
          <w:t>4</w:t>
        </w:r>
      </w:smartTag>
      <w:r w:rsidRPr="00F00127">
        <w:rPr>
          <w:rFonts w:asciiTheme="minorHAnsi" w:hAnsiTheme="minorHAnsi"/>
          <w:sz w:val="24"/>
          <w:szCs w:val="24"/>
        </w:rPr>
        <w:t xml:space="preserve">° comma dell’art. </w:t>
      </w:r>
      <w:smartTag w:uri="urn:schemas-microsoft-com:office:cs:smarttags" w:element="NumConv6p0">
        <w:smartTagPr>
          <w:attr w:name="val" w:val="134"/>
          <w:attr w:name="sch" w:val="1"/>
        </w:smartTagPr>
        <w:r w:rsidRPr="00F00127">
          <w:rPr>
            <w:rFonts w:asciiTheme="minorHAnsi" w:hAnsiTheme="minorHAnsi"/>
            <w:sz w:val="24"/>
            <w:szCs w:val="24"/>
          </w:rPr>
          <w:t>134</w:t>
        </w:r>
      </w:smartTag>
      <w:r w:rsidRPr="00F00127">
        <w:rPr>
          <w:rFonts w:asciiTheme="minorHAnsi" w:hAnsiTheme="minorHAnsi"/>
          <w:sz w:val="24"/>
          <w:szCs w:val="24"/>
        </w:rPr>
        <w:t xml:space="preserve"> del Decreto Legislativo </w:t>
      </w:r>
      <w:smartTag w:uri="urn:schemas-microsoft-com:office:cs:smarttags" w:element="NumConv6p0">
        <w:smartTagPr>
          <w:attr w:name="val" w:val="18"/>
          <w:attr w:name="sch" w:val="1"/>
        </w:smartTagPr>
        <w:r w:rsidRPr="00F00127">
          <w:rPr>
            <w:rFonts w:asciiTheme="minorHAnsi" w:hAnsiTheme="minorHAnsi"/>
            <w:sz w:val="24"/>
            <w:szCs w:val="24"/>
          </w:rPr>
          <w:t xml:space="preserve">18 agosto </w:t>
        </w:r>
        <w:smartTag w:uri="urn:schemas-microsoft-com:office:cs:smarttags" w:element="NumConv6p0">
          <w:smartTagPr>
            <w:attr w:name="val" w:val="2000"/>
            <w:attr w:name="sch" w:val="1"/>
          </w:smartTagPr>
          <w:r w:rsidRPr="00F00127">
            <w:rPr>
              <w:rFonts w:asciiTheme="minorHAnsi" w:hAnsiTheme="minorHAnsi"/>
              <w:sz w:val="24"/>
              <w:szCs w:val="24"/>
            </w:rPr>
            <w:t>2000</w:t>
          </w:r>
        </w:smartTag>
      </w:smartTag>
      <w:r w:rsidRPr="00F00127">
        <w:rPr>
          <w:rFonts w:asciiTheme="minorHAnsi" w:hAnsiTheme="minorHAnsi"/>
          <w:sz w:val="24"/>
          <w:szCs w:val="24"/>
        </w:rPr>
        <w:t xml:space="preserve"> n. </w:t>
      </w:r>
      <w:smartTag w:uri="urn:schemas-microsoft-com:office:cs:smarttags" w:element="NumConv6p0">
        <w:smartTagPr>
          <w:attr w:name="val" w:val="267"/>
          <w:attr w:name="sch" w:val="1"/>
        </w:smartTagPr>
        <w:r w:rsidRPr="00F00127">
          <w:rPr>
            <w:rFonts w:asciiTheme="minorHAnsi" w:hAnsiTheme="minorHAnsi"/>
            <w:sz w:val="24"/>
            <w:szCs w:val="24"/>
          </w:rPr>
          <w:t>267</w:t>
        </w:r>
      </w:smartTag>
      <w:r w:rsidRPr="00F00127">
        <w:rPr>
          <w:rFonts w:asciiTheme="minorHAnsi" w:hAnsiTheme="minorHAnsi"/>
          <w:sz w:val="24"/>
          <w:szCs w:val="24"/>
        </w:rPr>
        <w:t>.</w:t>
      </w:r>
    </w:p>
    <w:p w:rsidR="00F9151E" w:rsidRDefault="00F9151E" w:rsidP="00F9151E">
      <w:pPr>
        <w:rPr>
          <w:rFonts w:asciiTheme="minorHAnsi" w:hAnsiTheme="minorHAnsi"/>
          <w:sz w:val="24"/>
          <w:szCs w:val="24"/>
        </w:rPr>
      </w:pPr>
    </w:p>
    <w:p w:rsidR="00862A4F" w:rsidRDefault="00862A4F" w:rsidP="00F9151E">
      <w:pPr>
        <w:rPr>
          <w:rFonts w:asciiTheme="minorHAnsi" w:hAnsiTheme="minorHAnsi"/>
          <w:sz w:val="24"/>
          <w:szCs w:val="24"/>
        </w:rPr>
      </w:pPr>
    </w:p>
    <w:tbl>
      <w:tblPr>
        <w:tblW w:w="9720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862A4F" w:rsidRPr="00F5176F" w:rsidTr="00C76CEC">
        <w:tc>
          <w:tcPr>
            <w:tcW w:w="9720" w:type="dxa"/>
            <w:tcBorders>
              <w:top w:val="double" w:sz="6" w:space="0" w:color="auto"/>
              <w:bottom w:val="double" w:sz="6" w:space="0" w:color="auto"/>
            </w:tcBorders>
          </w:tcPr>
          <w:p w:rsidR="00862A4F" w:rsidRPr="00F5176F" w:rsidRDefault="00862A4F" w:rsidP="00C76CEC">
            <w:pPr>
              <w:jc w:val="center"/>
              <w:rPr>
                <w:rFonts w:cs="Calibri"/>
                <w:sz w:val="24"/>
                <w:szCs w:val="24"/>
              </w:rPr>
            </w:pPr>
            <w:r w:rsidRPr="00F5176F">
              <w:rPr>
                <w:rFonts w:cs="Calibri"/>
                <w:sz w:val="24"/>
                <w:szCs w:val="24"/>
              </w:rPr>
              <w:t xml:space="preserve">Ai sensi dell’art. 49 del D. </w:t>
            </w:r>
            <w:proofErr w:type="spellStart"/>
            <w:r w:rsidRPr="00F5176F">
              <w:rPr>
                <w:rFonts w:cs="Calibri"/>
                <w:sz w:val="24"/>
                <w:szCs w:val="24"/>
              </w:rPr>
              <w:t>Lgs</w:t>
            </w:r>
            <w:proofErr w:type="spellEnd"/>
            <w:r w:rsidRPr="00F5176F">
              <w:rPr>
                <w:rFonts w:cs="Calibri"/>
                <w:sz w:val="24"/>
                <w:szCs w:val="24"/>
              </w:rPr>
              <w:t>. 18 agosto 2000 n. 267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F5176F">
              <w:rPr>
                <w:rFonts w:cs="Calibri"/>
                <w:sz w:val="24"/>
                <w:szCs w:val="24"/>
              </w:rPr>
              <w:t>in ordine alla regolarità tecnica si esprime parere:</w:t>
            </w:r>
          </w:p>
          <w:p w:rsidR="00862A4F" w:rsidRPr="00F5176F" w:rsidRDefault="00862A4F" w:rsidP="00C76CEC">
            <w:pPr>
              <w:pStyle w:val="Titolo4"/>
              <w:rPr>
                <w:rFonts w:asciiTheme="minorHAnsi" w:hAnsiTheme="minorHAnsi" w:cs="Calibri"/>
                <w:sz w:val="20"/>
                <w:szCs w:val="24"/>
              </w:rPr>
            </w:pPr>
            <w:r w:rsidRPr="00F5176F">
              <w:rPr>
                <w:rFonts w:asciiTheme="minorHAnsi" w:hAnsiTheme="minorHAnsi" w:cs="Calibri"/>
                <w:sz w:val="24"/>
                <w:szCs w:val="24"/>
              </w:rPr>
              <w:t>FAVOREVOLE</w:t>
            </w:r>
          </w:p>
        </w:tc>
      </w:tr>
      <w:tr w:rsidR="00862A4F" w:rsidRPr="00F5176F" w:rsidTr="00C76CEC">
        <w:tc>
          <w:tcPr>
            <w:tcW w:w="9720" w:type="dxa"/>
            <w:tcBorders>
              <w:top w:val="nil"/>
              <w:bottom w:val="double" w:sz="6" w:space="0" w:color="auto"/>
            </w:tcBorders>
          </w:tcPr>
          <w:p w:rsidR="00862A4F" w:rsidRPr="00F5176F" w:rsidRDefault="00862A4F" w:rsidP="00C76CEC">
            <w:pPr>
              <w:pStyle w:val="Titolo5"/>
              <w:jc w:val="center"/>
              <w:rPr>
                <w:rFonts w:asciiTheme="minorHAnsi" w:hAnsiTheme="minorHAnsi" w:cs="Calibri"/>
                <w:szCs w:val="24"/>
              </w:rPr>
            </w:pPr>
          </w:p>
          <w:p w:rsidR="00862A4F" w:rsidRPr="00F5176F" w:rsidRDefault="00862A4F" w:rsidP="00C76CEC">
            <w:pPr>
              <w:pStyle w:val="Titolo5"/>
              <w:jc w:val="center"/>
              <w:rPr>
                <w:rFonts w:asciiTheme="minorHAnsi" w:hAnsiTheme="minorHAnsi" w:cs="Calibri"/>
                <w:szCs w:val="24"/>
              </w:rPr>
            </w:pPr>
            <w:r w:rsidRPr="00F5176F">
              <w:rPr>
                <w:rFonts w:asciiTheme="minorHAnsi" w:hAnsiTheme="minorHAnsi" w:cs="Calibri"/>
                <w:sz w:val="22"/>
                <w:szCs w:val="24"/>
              </w:rPr>
              <w:t>IL RESPONSABILE DEL SERVIZIO</w:t>
            </w:r>
          </w:p>
          <w:p w:rsidR="00862A4F" w:rsidRPr="00F5176F" w:rsidRDefault="00862A4F" w:rsidP="00862A4F">
            <w:pPr>
              <w:jc w:val="center"/>
              <w:rPr>
                <w:rFonts w:cstheme="minorHAnsi"/>
                <w:sz w:val="22"/>
              </w:rPr>
            </w:pPr>
          </w:p>
          <w:p w:rsidR="00862A4F" w:rsidRPr="00F5176F" w:rsidRDefault="00862A4F" w:rsidP="00862A4F">
            <w:pPr>
              <w:pStyle w:val="Titolo5"/>
              <w:jc w:val="center"/>
              <w:rPr>
                <w:rFonts w:asciiTheme="minorHAnsi" w:hAnsiTheme="minorHAnsi" w:cs="Calibri"/>
              </w:rPr>
            </w:pPr>
            <w:r>
              <w:rPr>
                <w:rFonts w:cstheme="minorHAnsi"/>
                <w:sz w:val="22"/>
              </w:rPr>
              <w:t xml:space="preserve">F.to </w:t>
            </w:r>
            <w:proofErr w:type="spellStart"/>
            <w:r w:rsidRPr="00F5176F">
              <w:rPr>
                <w:rFonts w:cstheme="minorHAnsi"/>
                <w:sz w:val="22"/>
              </w:rPr>
              <w:t>Bonetto</w:t>
            </w:r>
            <w:proofErr w:type="spellEnd"/>
            <w:r w:rsidRPr="00F5176F">
              <w:rPr>
                <w:rFonts w:cstheme="minorHAnsi"/>
                <w:sz w:val="22"/>
              </w:rPr>
              <w:t xml:space="preserve"> Laura</w:t>
            </w:r>
          </w:p>
        </w:tc>
      </w:tr>
    </w:tbl>
    <w:p w:rsidR="00862A4F" w:rsidRPr="00F5176F" w:rsidRDefault="00862A4F" w:rsidP="002E096C">
      <w:pPr>
        <w:jc w:val="center"/>
        <w:rPr>
          <w:rFonts w:cs="Calibri"/>
        </w:rPr>
      </w:pPr>
    </w:p>
    <w:p w:rsidR="00862A4F" w:rsidRPr="00F5176F" w:rsidRDefault="00862A4F" w:rsidP="002E096C">
      <w:pPr>
        <w:jc w:val="center"/>
        <w:rPr>
          <w:rFonts w:cs="Calibri"/>
        </w:rPr>
      </w:pPr>
    </w:p>
    <w:p w:rsidR="00862A4F" w:rsidRPr="00F5176F" w:rsidRDefault="00862A4F" w:rsidP="002E096C">
      <w:pPr>
        <w:jc w:val="center"/>
        <w:rPr>
          <w:rFonts w:cs="Calibri"/>
        </w:rPr>
      </w:pPr>
    </w:p>
    <w:p w:rsidR="00862A4F" w:rsidRPr="00F5176F" w:rsidRDefault="00862A4F" w:rsidP="002E096C">
      <w:pPr>
        <w:jc w:val="center"/>
        <w:rPr>
          <w:rFonts w:cstheme="minorHAnsi"/>
        </w:rPr>
      </w:pPr>
    </w:p>
    <w:tbl>
      <w:tblPr>
        <w:tblW w:w="9720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862A4F" w:rsidRPr="00F5176F" w:rsidTr="00C76CEC">
        <w:tc>
          <w:tcPr>
            <w:tcW w:w="9720" w:type="dxa"/>
            <w:tcBorders>
              <w:top w:val="double" w:sz="6" w:space="0" w:color="auto"/>
              <w:bottom w:val="double" w:sz="6" w:space="0" w:color="auto"/>
            </w:tcBorders>
          </w:tcPr>
          <w:p w:rsidR="00862A4F" w:rsidRPr="00F5176F" w:rsidRDefault="00862A4F" w:rsidP="00C76CEC">
            <w:pPr>
              <w:jc w:val="center"/>
              <w:rPr>
                <w:rFonts w:cstheme="minorHAnsi"/>
                <w:sz w:val="22"/>
              </w:rPr>
            </w:pPr>
            <w:r w:rsidRPr="00F5176F">
              <w:rPr>
                <w:rFonts w:cstheme="minorHAnsi"/>
                <w:sz w:val="22"/>
              </w:rPr>
              <w:t xml:space="preserve">Ai sensi dell’art. 49 del D. </w:t>
            </w:r>
            <w:proofErr w:type="spellStart"/>
            <w:r w:rsidRPr="00F5176F">
              <w:rPr>
                <w:rFonts w:cstheme="minorHAnsi"/>
                <w:sz w:val="22"/>
              </w:rPr>
              <w:t>Lgs</w:t>
            </w:r>
            <w:proofErr w:type="spellEnd"/>
            <w:r w:rsidRPr="00F5176F">
              <w:rPr>
                <w:rFonts w:cstheme="minorHAnsi"/>
                <w:sz w:val="22"/>
              </w:rPr>
              <w:t>. 18 agosto 2000 n. 267</w:t>
            </w:r>
          </w:p>
          <w:p w:rsidR="00862A4F" w:rsidRPr="00F5176F" w:rsidRDefault="00862A4F" w:rsidP="00C76CEC">
            <w:pPr>
              <w:jc w:val="center"/>
              <w:rPr>
                <w:rFonts w:cstheme="minorHAnsi"/>
                <w:sz w:val="22"/>
              </w:rPr>
            </w:pPr>
            <w:r w:rsidRPr="00F5176F">
              <w:rPr>
                <w:rFonts w:cstheme="minorHAnsi"/>
                <w:sz w:val="22"/>
              </w:rPr>
              <w:t>in ordine alla regolarità contabile si esprime parere:</w:t>
            </w:r>
          </w:p>
          <w:p w:rsidR="00862A4F" w:rsidRPr="00F5176F" w:rsidRDefault="00862A4F" w:rsidP="00C76CEC">
            <w:pPr>
              <w:pStyle w:val="Titolo2"/>
              <w:spacing w:before="0" w:after="0"/>
              <w:jc w:val="center"/>
              <w:rPr>
                <w:rFonts w:asciiTheme="minorHAnsi" w:hAnsiTheme="minorHAnsi" w:cstheme="minorHAnsi"/>
                <w:b w:val="0"/>
                <w:i w:val="0"/>
                <w:sz w:val="22"/>
                <w:szCs w:val="24"/>
              </w:rPr>
            </w:pPr>
            <w:r w:rsidRPr="00F5176F">
              <w:rPr>
                <w:rFonts w:asciiTheme="minorHAnsi" w:hAnsiTheme="minorHAnsi" w:cstheme="minorHAnsi"/>
                <w:b w:val="0"/>
                <w:i w:val="0"/>
                <w:sz w:val="22"/>
                <w:szCs w:val="24"/>
              </w:rPr>
              <w:t>FAVOREVOLE</w:t>
            </w:r>
          </w:p>
        </w:tc>
      </w:tr>
      <w:tr w:rsidR="00862A4F" w:rsidRPr="00F5176F" w:rsidTr="00C76CEC">
        <w:tc>
          <w:tcPr>
            <w:tcW w:w="9720" w:type="dxa"/>
            <w:tcBorders>
              <w:top w:val="nil"/>
            </w:tcBorders>
          </w:tcPr>
          <w:p w:rsidR="00862A4F" w:rsidRPr="00F5176F" w:rsidRDefault="00862A4F" w:rsidP="00C76CEC">
            <w:pPr>
              <w:pStyle w:val="Titolo5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</w:p>
          <w:p w:rsidR="00862A4F" w:rsidRPr="00F5176F" w:rsidRDefault="00862A4F" w:rsidP="00C76CEC">
            <w:pPr>
              <w:pStyle w:val="Titolo5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F5176F">
              <w:rPr>
                <w:rFonts w:asciiTheme="minorHAnsi" w:hAnsiTheme="minorHAnsi" w:cstheme="minorHAnsi"/>
                <w:sz w:val="22"/>
                <w:szCs w:val="24"/>
              </w:rPr>
              <w:t>IL RESPONSABILE DEL SERVIZIO</w:t>
            </w:r>
          </w:p>
          <w:p w:rsidR="00862A4F" w:rsidRPr="00F5176F" w:rsidRDefault="00862A4F" w:rsidP="00C76CEC">
            <w:pPr>
              <w:jc w:val="center"/>
              <w:rPr>
                <w:rFonts w:cstheme="minorHAnsi"/>
                <w:sz w:val="22"/>
              </w:rPr>
            </w:pPr>
          </w:p>
          <w:p w:rsidR="00862A4F" w:rsidRPr="00F5176F" w:rsidRDefault="00862A4F" w:rsidP="00C76CEC">
            <w:pPr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 xml:space="preserve">F.to </w:t>
            </w:r>
            <w:proofErr w:type="spellStart"/>
            <w:r w:rsidRPr="00F5176F">
              <w:rPr>
                <w:rFonts w:cstheme="minorHAnsi"/>
                <w:sz w:val="22"/>
              </w:rPr>
              <w:t>Bonetto</w:t>
            </w:r>
            <w:proofErr w:type="spellEnd"/>
            <w:r w:rsidRPr="00F5176F">
              <w:rPr>
                <w:rFonts w:cstheme="minorHAnsi"/>
                <w:sz w:val="22"/>
              </w:rPr>
              <w:t xml:space="preserve"> Laura</w:t>
            </w:r>
          </w:p>
        </w:tc>
      </w:tr>
    </w:tbl>
    <w:p w:rsidR="00862A4F" w:rsidRPr="00165569" w:rsidRDefault="00862A4F" w:rsidP="002E096C">
      <w:pPr>
        <w:rPr>
          <w:rFonts w:cstheme="minorHAnsi"/>
        </w:rPr>
      </w:pPr>
    </w:p>
    <w:p w:rsidR="003224D4" w:rsidRPr="0052672A" w:rsidRDefault="003224D4" w:rsidP="00C65E03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4"/>
          <w:szCs w:val="24"/>
        </w:rPr>
      </w:pPr>
    </w:p>
    <w:sectPr w:rsidR="003224D4" w:rsidRPr="0052672A" w:rsidSect="005E02FC">
      <w:footerReference w:type="even" r:id="rId9"/>
      <w:pgSz w:w="11907" w:h="16840" w:code="9"/>
      <w:pgMar w:top="1418" w:right="1418" w:bottom="1418" w:left="1418" w:header="720" w:footer="720" w:gutter="0"/>
      <w:pgNumType w:start="1"/>
      <w:cols w:space="720"/>
      <w:docGrid w:linePitch="2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4E8" w:rsidRDefault="00BD74E8">
      <w:r>
        <w:separator/>
      </w:r>
    </w:p>
  </w:endnote>
  <w:endnote w:type="continuationSeparator" w:id="0">
    <w:p w:rsidR="00BD74E8" w:rsidRDefault="00BD74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4E8" w:rsidRDefault="00303548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BD74E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D74E8">
      <w:rPr>
        <w:rStyle w:val="Numeropagina"/>
        <w:noProof/>
      </w:rPr>
      <w:t>7</w:t>
    </w:r>
    <w:r>
      <w:rPr>
        <w:rStyle w:val="Numeropagina"/>
      </w:rPr>
      <w:fldChar w:fldCharType="end"/>
    </w:r>
  </w:p>
  <w:p w:rsidR="00BD74E8" w:rsidRDefault="00BD74E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4E8" w:rsidRDefault="00BD74E8">
      <w:r>
        <w:separator/>
      </w:r>
    </w:p>
  </w:footnote>
  <w:footnote w:type="continuationSeparator" w:id="0">
    <w:p w:rsidR="00BD74E8" w:rsidRDefault="00BD74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pt;height:9pt" o:bullet="t">
        <v:imagedata r:id="rId1" o:title=""/>
      </v:shape>
    </w:pict>
  </w:numPicBullet>
  <w:numPicBullet w:numPicBulletId="1">
    <w:pict>
      <v:shape id="_x0000_i1029" type="#_x0000_t75" style="width:13.5pt;height:13.5pt" o:bullet="t">
        <v:imagedata r:id="rId2" o:title="BD21329_"/>
      </v:shape>
    </w:pict>
  </w:numPicBullet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>
    <w:nsid w:val="04892EB5"/>
    <w:multiLevelType w:val="hybridMultilevel"/>
    <w:tmpl w:val="25F447F0"/>
    <w:lvl w:ilvl="0" w:tplc="B90ED49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5485B37"/>
    <w:multiLevelType w:val="hybridMultilevel"/>
    <w:tmpl w:val="384A0166"/>
    <w:lvl w:ilvl="0" w:tplc="9342DB72">
      <w:start w:val="1"/>
      <w:numFmt w:val="bullet"/>
      <w:lvlText w:val=""/>
      <w:lvlPicBulletId w:val="1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 w:tplc="1F485A98">
      <w:start w:val="5"/>
      <w:numFmt w:val="decimal"/>
      <w:lvlText w:val="%3)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5">
    <w:nsid w:val="05EF5D5B"/>
    <w:multiLevelType w:val="hybridMultilevel"/>
    <w:tmpl w:val="DC4603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AA874C9"/>
    <w:multiLevelType w:val="hybridMultilevel"/>
    <w:tmpl w:val="C59EFA64"/>
    <w:lvl w:ilvl="0" w:tplc="70AE560A">
      <w:start w:val="1"/>
      <w:numFmt w:val="decimal"/>
      <w:pStyle w:val="Elencopuntato3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0D356969"/>
    <w:multiLevelType w:val="hybridMultilevel"/>
    <w:tmpl w:val="12826BC2"/>
    <w:lvl w:ilvl="0" w:tplc="8F60E9E8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DBD460C"/>
    <w:multiLevelType w:val="hybridMultilevel"/>
    <w:tmpl w:val="07E42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098561C"/>
    <w:multiLevelType w:val="hybridMultilevel"/>
    <w:tmpl w:val="77A6AE18"/>
    <w:lvl w:ilvl="0" w:tplc="DC5A14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0ED7AA7"/>
    <w:multiLevelType w:val="multilevel"/>
    <w:tmpl w:val="0410001D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cs="Times New Roman"/>
      </w:rPr>
    </w:lvl>
  </w:abstractNum>
  <w:abstractNum w:abstractNumId="21">
    <w:nsid w:val="160912E5"/>
    <w:multiLevelType w:val="hybridMultilevel"/>
    <w:tmpl w:val="3D8C7BD6"/>
    <w:lvl w:ilvl="0" w:tplc="2F760CE6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1AC07BE4"/>
    <w:multiLevelType w:val="hybridMultilevel"/>
    <w:tmpl w:val="E5A8E8B4"/>
    <w:lvl w:ilvl="0" w:tplc="A2947D2C">
      <w:start w:val="5"/>
      <w:numFmt w:val="bullet"/>
      <w:lvlText w:val="-"/>
      <w:lvlJc w:val="left"/>
      <w:pPr>
        <w:tabs>
          <w:tab w:val="num" w:pos="720"/>
        </w:tabs>
        <w:ind w:left="907" w:hanging="227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BEA0477"/>
    <w:multiLevelType w:val="hybridMultilevel"/>
    <w:tmpl w:val="4F9EDC8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E2A5631"/>
    <w:multiLevelType w:val="hybridMultilevel"/>
    <w:tmpl w:val="2BCEEA6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FF47E74"/>
    <w:multiLevelType w:val="hybridMultilevel"/>
    <w:tmpl w:val="05BC7EB8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21E16D44"/>
    <w:multiLevelType w:val="hybridMultilevel"/>
    <w:tmpl w:val="4BC8CAC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E332603"/>
    <w:multiLevelType w:val="hybridMultilevel"/>
    <w:tmpl w:val="E654CAB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2F190453"/>
    <w:multiLevelType w:val="multilevel"/>
    <w:tmpl w:val="0410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9">
    <w:nsid w:val="335154E9"/>
    <w:multiLevelType w:val="hybridMultilevel"/>
    <w:tmpl w:val="C7A822D4"/>
    <w:lvl w:ilvl="0" w:tplc="C89A6AAC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706168C"/>
    <w:multiLevelType w:val="hybridMultilevel"/>
    <w:tmpl w:val="79DC837E"/>
    <w:lvl w:ilvl="0" w:tplc="110C56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7A27C48"/>
    <w:multiLevelType w:val="hybridMultilevel"/>
    <w:tmpl w:val="C73CCEA4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384D197E"/>
    <w:multiLevelType w:val="hybridMultilevel"/>
    <w:tmpl w:val="6D5E3B54"/>
    <w:lvl w:ilvl="0" w:tplc="E6FE3F80">
      <w:start w:val="1"/>
      <w:numFmt w:val="decimal"/>
      <w:lvlText w:val="%1)"/>
      <w:lvlJc w:val="left"/>
      <w:pPr>
        <w:tabs>
          <w:tab w:val="num" w:pos="720"/>
        </w:tabs>
        <w:ind w:left="700" w:hanging="34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90C385E"/>
    <w:multiLevelType w:val="hybridMultilevel"/>
    <w:tmpl w:val="5E4E4D5A"/>
    <w:lvl w:ilvl="0" w:tplc="FB98798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39B3495A"/>
    <w:multiLevelType w:val="hybridMultilevel"/>
    <w:tmpl w:val="B100DDC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B1855A0"/>
    <w:multiLevelType w:val="hybridMultilevel"/>
    <w:tmpl w:val="EF0410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82C03E0"/>
    <w:multiLevelType w:val="hybridMultilevel"/>
    <w:tmpl w:val="C2A6D280"/>
    <w:lvl w:ilvl="0" w:tplc="0410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7">
    <w:nsid w:val="4AC5388E"/>
    <w:multiLevelType w:val="multilevel"/>
    <w:tmpl w:val="B732B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4144989"/>
    <w:multiLevelType w:val="hybridMultilevel"/>
    <w:tmpl w:val="228496C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5B7A1447"/>
    <w:multiLevelType w:val="hybridMultilevel"/>
    <w:tmpl w:val="81E0DAFC"/>
    <w:lvl w:ilvl="0" w:tplc="33FA6D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F3B1E41"/>
    <w:multiLevelType w:val="hybridMultilevel"/>
    <w:tmpl w:val="BA32A87E"/>
    <w:lvl w:ilvl="0" w:tplc="2B4A3CF6">
      <w:start w:val="1"/>
      <w:numFmt w:val="decimal"/>
      <w:lvlText w:val="%1)"/>
      <w:lvlJc w:val="left"/>
      <w:pPr>
        <w:ind w:left="705" w:hanging="705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7C6964"/>
    <w:multiLevelType w:val="hybridMultilevel"/>
    <w:tmpl w:val="F11A28CA"/>
    <w:lvl w:ilvl="0" w:tplc="9342DB72">
      <w:start w:val="1"/>
      <w:numFmt w:val="bullet"/>
      <w:lvlText w:val=""/>
      <w:lvlPicBulletId w:val="1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94A12EA"/>
    <w:multiLevelType w:val="hybridMultilevel"/>
    <w:tmpl w:val="628E4738"/>
    <w:lvl w:ilvl="0" w:tplc="D63A2A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D3F519C"/>
    <w:multiLevelType w:val="hybridMultilevel"/>
    <w:tmpl w:val="16AE601C"/>
    <w:lvl w:ilvl="0" w:tplc="34C4BAA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20E603D"/>
    <w:multiLevelType w:val="hybridMultilevel"/>
    <w:tmpl w:val="E59E8502"/>
    <w:lvl w:ilvl="0" w:tplc="11FAEF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99D41D7"/>
    <w:multiLevelType w:val="hybridMultilevel"/>
    <w:tmpl w:val="25F447F0"/>
    <w:lvl w:ilvl="0" w:tplc="B90ED49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10601C"/>
    <w:multiLevelType w:val="hybridMultilevel"/>
    <w:tmpl w:val="25F447F0"/>
    <w:lvl w:ilvl="0" w:tplc="B90ED49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3"/>
  </w:num>
  <w:num w:numId="3">
    <w:abstractNumId w:val="20"/>
  </w:num>
  <w:num w:numId="4">
    <w:abstractNumId w:val="24"/>
  </w:num>
  <w:num w:numId="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2"/>
  </w:num>
  <w:num w:numId="7">
    <w:abstractNumId w:val="39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4"/>
  </w:num>
  <w:num w:numId="1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37"/>
  </w:num>
  <w:num w:numId="15">
    <w:abstractNumId w:val="22"/>
  </w:num>
  <w:num w:numId="16">
    <w:abstractNumId w:val="23"/>
  </w:num>
  <w:num w:numId="17">
    <w:abstractNumId w:val="35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9"/>
  </w:num>
  <w:num w:numId="21">
    <w:abstractNumId w:val="26"/>
  </w:num>
  <w:num w:numId="2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31"/>
  </w:num>
  <w:num w:numId="26">
    <w:abstractNumId w:val="41"/>
  </w:num>
  <w:num w:numId="27">
    <w:abstractNumId w:val="14"/>
  </w:num>
  <w:num w:numId="28">
    <w:abstractNumId w:val="45"/>
  </w:num>
  <w:num w:numId="29">
    <w:abstractNumId w:val="46"/>
  </w:num>
  <w:num w:numId="30">
    <w:abstractNumId w:val="34"/>
  </w:num>
  <w:num w:numId="31">
    <w:abstractNumId w:val="21"/>
  </w:num>
  <w:num w:numId="32">
    <w:abstractNumId w:val="33"/>
  </w:num>
  <w:num w:numId="33">
    <w:abstractNumId w:val="13"/>
  </w:num>
  <w:num w:numId="3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27"/>
  </w:num>
  <w:numIdMacAtCleanup w:val="3"/>
</w:numbering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1253089984"/>
  </wne:recipientData>
  <wne:recipientData>
    <wne:active wne:val="1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it-IT" w:vendorID="3" w:dllVersion="513" w:checkStyle="1"/>
  <w:activeWritingStyle w:appName="MSWord" w:lang="it-IT" w:vendorID="3" w:dllVersion="517" w:checkStyle="1"/>
  <w:proofState w:spelling="clean"/>
  <w:stylePaneFormatFilter w:val="3F01"/>
  <w:mailMerge>
    <w:mainDocumentType w:val="formLetters"/>
    <w:linkToQuery/>
    <w:dataType w:val="native"/>
    <w:connectString w:val="Provider=Microsoft.ACE.OLEDB.12.0;User ID=Admin;Data Source=X:\TESTI\LILIANA\GIUNTA\Elenco delibera per frontalini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Office Address List` "/>
    <w:dataSource r:id="rId1"/>
    <w:viewMergedData/>
    <w:odso>
      <w:udl w:val="Provider=Microsoft.ACE.OLEDB.12.0;User ID=Admin;Data Source=X:\TESTI\LILIANA\GIUNTA\Elenco delibera per frontalini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Office Address List"/>
      <w:src r:id="rId2"/>
      <w:colDelim w:val="9"/>
      <w:type w:val="addressBook"/>
      <w:fHdr/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recipientData r:id="rId3"/>
    </w:odso>
  </w:mailMerge>
  <w:defaultTabStop w:val="709"/>
  <w:hyphenationZone w:val="283"/>
  <w:drawingGridHorizontalSpacing w:val="78"/>
  <w:drawingGridVerticalSpacing w:val="106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27C7"/>
    <w:rsid w:val="00002B42"/>
    <w:rsid w:val="00005210"/>
    <w:rsid w:val="00005A47"/>
    <w:rsid w:val="00005AEF"/>
    <w:rsid w:val="00007AAB"/>
    <w:rsid w:val="000101CC"/>
    <w:rsid w:val="00011C8B"/>
    <w:rsid w:val="0001323E"/>
    <w:rsid w:val="00017C8E"/>
    <w:rsid w:val="000219CD"/>
    <w:rsid w:val="00021B69"/>
    <w:rsid w:val="00021CF5"/>
    <w:rsid w:val="0002233F"/>
    <w:rsid w:val="000246E7"/>
    <w:rsid w:val="00024CC0"/>
    <w:rsid w:val="000300CC"/>
    <w:rsid w:val="00031483"/>
    <w:rsid w:val="000323F1"/>
    <w:rsid w:val="000331B5"/>
    <w:rsid w:val="000403A8"/>
    <w:rsid w:val="0004076C"/>
    <w:rsid w:val="00041B76"/>
    <w:rsid w:val="00046F0C"/>
    <w:rsid w:val="00047282"/>
    <w:rsid w:val="00047E99"/>
    <w:rsid w:val="0005168C"/>
    <w:rsid w:val="00051A66"/>
    <w:rsid w:val="00051C7A"/>
    <w:rsid w:val="00053409"/>
    <w:rsid w:val="00054864"/>
    <w:rsid w:val="00054E19"/>
    <w:rsid w:val="00055D9C"/>
    <w:rsid w:val="00055F43"/>
    <w:rsid w:val="00056A1A"/>
    <w:rsid w:val="00056EF6"/>
    <w:rsid w:val="00057694"/>
    <w:rsid w:val="0006102C"/>
    <w:rsid w:val="000632D9"/>
    <w:rsid w:val="000633D2"/>
    <w:rsid w:val="0006345B"/>
    <w:rsid w:val="00064705"/>
    <w:rsid w:val="00067EF2"/>
    <w:rsid w:val="000719C9"/>
    <w:rsid w:val="000734A0"/>
    <w:rsid w:val="00075641"/>
    <w:rsid w:val="000760A9"/>
    <w:rsid w:val="00076EE0"/>
    <w:rsid w:val="000801F1"/>
    <w:rsid w:val="00080AB7"/>
    <w:rsid w:val="00080C04"/>
    <w:rsid w:val="00080EFC"/>
    <w:rsid w:val="00081CD4"/>
    <w:rsid w:val="000824F6"/>
    <w:rsid w:val="000826BD"/>
    <w:rsid w:val="00082AFA"/>
    <w:rsid w:val="00084EB8"/>
    <w:rsid w:val="00085591"/>
    <w:rsid w:val="0009167C"/>
    <w:rsid w:val="00092276"/>
    <w:rsid w:val="000925A7"/>
    <w:rsid w:val="00092721"/>
    <w:rsid w:val="00092B09"/>
    <w:rsid w:val="00092C66"/>
    <w:rsid w:val="00092E34"/>
    <w:rsid w:val="00093053"/>
    <w:rsid w:val="00095146"/>
    <w:rsid w:val="00095540"/>
    <w:rsid w:val="00095B83"/>
    <w:rsid w:val="000A00C3"/>
    <w:rsid w:val="000A01C2"/>
    <w:rsid w:val="000A0381"/>
    <w:rsid w:val="000A1240"/>
    <w:rsid w:val="000A45D8"/>
    <w:rsid w:val="000A5AF0"/>
    <w:rsid w:val="000A5CA3"/>
    <w:rsid w:val="000A7EE3"/>
    <w:rsid w:val="000B11E5"/>
    <w:rsid w:val="000B151A"/>
    <w:rsid w:val="000B3EA4"/>
    <w:rsid w:val="000B48A2"/>
    <w:rsid w:val="000B6EEF"/>
    <w:rsid w:val="000B7559"/>
    <w:rsid w:val="000B75F9"/>
    <w:rsid w:val="000B76F0"/>
    <w:rsid w:val="000C181E"/>
    <w:rsid w:val="000C2EA8"/>
    <w:rsid w:val="000C4B97"/>
    <w:rsid w:val="000C5C0C"/>
    <w:rsid w:val="000C6CF0"/>
    <w:rsid w:val="000C77DB"/>
    <w:rsid w:val="000D00B8"/>
    <w:rsid w:val="000D13B5"/>
    <w:rsid w:val="000D3591"/>
    <w:rsid w:val="000D5710"/>
    <w:rsid w:val="000E2091"/>
    <w:rsid w:val="000E2B1F"/>
    <w:rsid w:val="000E4691"/>
    <w:rsid w:val="000E7B4E"/>
    <w:rsid w:val="000F3156"/>
    <w:rsid w:val="000F56F0"/>
    <w:rsid w:val="000F5D94"/>
    <w:rsid w:val="0010179C"/>
    <w:rsid w:val="0010216C"/>
    <w:rsid w:val="0010241E"/>
    <w:rsid w:val="00103650"/>
    <w:rsid w:val="00103CDB"/>
    <w:rsid w:val="00104601"/>
    <w:rsid w:val="00105C7A"/>
    <w:rsid w:val="00106D7C"/>
    <w:rsid w:val="00107059"/>
    <w:rsid w:val="001107F3"/>
    <w:rsid w:val="00113563"/>
    <w:rsid w:val="001135D2"/>
    <w:rsid w:val="00113F7C"/>
    <w:rsid w:val="001146AC"/>
    <w:rsid w:val="001147AF"/>
    <w:rsid w:val="001174BD"/>
    <w:rsid w:val="00122E4D"/>
    <w:rsid w:val="001232F5"/>
    <w:rsid w:val="00123FE0"/>
    <w:rsid w:val="00124009"/>
    <w:rsid w:val="00124052"/>
    <w:rsid w:val="001245AE"/>
    <w:rsid w:val="00124F23"/>
    <w:rsid w:val="00125D6D"/>
    <w:rsid w:val="00125FFD"/>
    <w:rsid w:val="0012639B"/>
    <w:rsid w:val="00127081"/>
    <w:rsid w:val="00130933"/>
    <w:rsid w:val="00132C38"/>
    <w:rsid w:val="0013301C"/>
    <w:rsid w:val="001343F1"/>
    <w:rsid w:val="00134E75"/>
    <w:rsid w:val="00135635"/>
    <w:rsid w:val="00136296"/>
    <w:rsid w:val="00140AA5"/>
    <w:rsid w:val="00142061"/>
    <w:rsid w:val="00144BB1"/>
    <w:rsid w:val="0014693C"/>
    <w:rsid w:val="00147111"/>
    <w:rsid w:val="00150665"/>
    <w:rsid w:val="00152566"/>
    <w:rsid w:val="00153EAC"/>
    <w:rsid w:val="00155192"/>
    <w:rsid w:val="00155C51"/>
    <w:rsid w:val="001562B2"/>
    <w:rsid w:val="00156942"/>
    <w:rsid w:val="00157790"/>
    <w:rsid w:val="001605F1"/>
    <w:rsid w:val="00161B7E"/>
    <w:rsid w:val="001637F8"/>
    <w:rsid w:val="0016482F"/>
    <w:rsid w:val="001673AB"/>
    <w:rsid w:val="00167877"/>
    <w:rsid w:val="00167BAB"/>
    <w:rsid w:val="00170D42"/>
    <w:rsid w:val="001727E6"/>
    <w:rsid w:val="0017288A"/>
    <w:rsid w:val="00173AA9"/>
    <w:rsid w:val="0017455B"/>
    <w:rsid w:val="00175063"/>
    <w:rsid w:val="00175246"/>
    <w:rsid w:val="001770C0"/>
    <w:rsid w:val="00184673"/>
    <w:rsid w:val="0018508A"/>
    <w:rsid w:val="001851E7"/>
    <w:rsid w:val="001853BF"/>
    <w:rsid w:val="00191271"/>
    <w:rsid w:val="001918BF"/>
    <w:rsid w:val="00191CD9"/>
    <w:rsid w:val="001928BD"/>
    <w:rsid w:val="00192E82"/>
    <w:rsid w:val="00192EC1"/>
    <w:rsid w:val="00195ED7"/>
    <w:rsid w:val="001A2414"/>
    <w:rsid w:val="001A3B8C"/>
    <w:rsid w:val="001A46CC"/>
    <w:rsid w:val="001A55D5"/>
    <w:rsid w:val="001B016D"/>
    <w:rsid w:val="001B0D68"/>
    <w:rsid w:val="001B176E"/>
    <w:rsid w:val="001B36B0"/>
    <w:rsid w:val="001B400F"/>
    <w:rsid w:val="001B485A"/>
    <w:rsid w:val="001B49FF"/>
    <w:rsid w:val="001B4B7D"/>
    <w:rsid w:val="001B5C53"/>
    <w:rsid w:val="001B69C1"/>
    <w:rsid w:val="001C0F02"/>
    <w:rsid w:val="001C1CAA"/>
    <w:rsid w:val="001C2622"/>
    <w:rsid w:val="001C30B8"/>
    <w:rsid w:val="001C4E13"/>
    <w:rsid w:val="001C577F"/>
    <w:rsid w:val="001C5966"/>
    <w:rsid w:val="001C5DFB"/>
    <w:rsid w:val="001C5E8F"/>
    <w:rsid w:val="001C79EC"/>
    <w:rsid w:val="001D0450"/>
    <w:rsid w:val="001D0C27"/>
    <w:rsid w:val="001D0F1C"/>
    <w:rsid w:val="001D0F1E"/>
    <w:rsid w:val="001D141E"/>
    <w:rsid w:val="001D244D"/>
    <w:rsid w:val="001D2F85"/>
    <w:rsid w:val="001D5755"/>
    <w:rsid w:val="001D59AF"/>
    <w:rsid w:val="001D7808"/>
    <w:rsid w:val="001E36C9"/>
    <w:rsid w:val="001E3965"/>
    <w:rsid w:val="001E4BD4"/>
    <w:rsid w:val="001E675A"/>
    <w:rsid w:val="001E7756"/>
    <w:rsid w:val="001F0B15"/>
    <w:rsid w:val="001F1612"/>
    <w:rsid w:val="001F53CA"/>
    <w:rsid w:val="001F5E2F"/>
    <w:rsid w:val="001F6B12"/>
    <w:rsid w:val="0020083A"/>
    <w:rsid w:val="00201359"/>
    <w:rsid w:val="00201B3E"/>
    <w:rsid w:val="002022D7"/>
    <w:rsid w:val="002041A8"/>
    <w:rsid w:val="00207023"/>
    <w:rsid w:val="002100B3"/>
    <w:rsid w:val="00210173"/>
    <w:rsid w:val="00216031"/>
    <w:rsid w:val="00220223"/>
    <w:rsid w:val="002224A6"/>
    <w:rsid w:val="00223A73"/>
    <w:rsid w:val="002256B3"/>
    <w:rsid w:val="00226642"/>
    <w:rsid w:val="00230934"/>
    <w:rsid w:val="002316D4"/>
    <w:rsid w:val="00232C16"/>
    <w:rsid w:val="00237EC7"/>
    <w:rsid w:val="002409E1"/>
    <w:rsid w:val="002446CE"/>
    <w:rsid w:val="00244A3F"/>
    <w:rsid w:val="00245515"/>
    <w:rsid w:val="00246D2A"/>
    <w:rsid w:val="0024757B"/>
    <w:rsid w:val="002500FE"/>
    <w:rsid w:val="00254194"/>
    <w:rsid w:val="00255044"/>
    <w:rsid w:val="00255EDF"/>
    <w:rsid w:val="00261658"/>
    <w:rsid w:val="00265CEC"/>
    <w:rsid w:val="00267E8C"/>
    <w:rsid w:val="0027140D"/>
    <w:rsid w:val="00273BE3"/>
    <w:rsid w:val="00273C5F"/>
    <w:rsid w:val="002741F6"/>
    <w:rsid w:val="00275E52"/>
    <w:rsid w:val="00275EAF"/>
    <w:rsid w:val="002762BF"/>
    <w:rsid w:val="002763FE"/>
    <w:rsid w:val="00280E19"/>
    <w:rsid w:val="00282BD8"/>
    <w:rsid w:val="0028545E"/>
    <w:rsid w:val="00286DD4"/>
    <w:rsid w:val="0029081D"/>
    <w:rsid w:val="00290E33"/>
    <w:rsid w:val="00290FE6"/>
    <w:rsid w:val="002916B5"/>
    <w:rsid w:val="00292307"/>
    <w:rsid w:val="00292D03"/>
    <w:rsid w:val="002943FA"/>
    <w:rsid w:val="00294446"/>
    <w:rsid w:val="00295172"/>
    <w:rsid w:val="0029548F"/>
    <w:rsid w:val="002A07B7"/>
    <w:rsid w:val="002A1FB1"/>
    <w:rsid w:val="002A4CDA"/>
    <w:rsid w:val="002A4FFB"/>
    <w:rsid w:val="002A563F"/>
    <w:rsid w:val="002A6D14"/>
    <w:rsid w:val="002B1264"/>
    <w:rsid w:val="002B1317"/>
    <w:rsid w:val="002B149F"/>
    <w:rsid w:val="002B2E24"/>
    <w:rsid w:val="002B3343"/>
    <w:rsid w:val="002B36B1"/>
    <w:rsid w:val="002B6627"/>
    <w:rsid w:val="002B7F0A"/>
    <w:rsid w:val="002C0A44"/>
    <w:rsid w:val="002C31D8"/>
    <w:rsid w:val="002C4D02"/>
    <w:rsid w:val="002C595E"/>
    <w:rsid w:val="002C617A"/>
    <w:rsid w:val="002C6603"/>
    <w:rsid w:val="002C75FC"/>
    <w:rsid w:val="002C7679"/>
    <w:rsid w:val="002C77F0"/>
    <w:rsid w:val="002D062F"/>
    <w:rsid w:val="002D14ED"/>
    <w:rsid w:val="002D35FC"/>
    <w:rsid w:val="002D3A1E"/>
    <w:rsid w:val="002D4516"/>
    <w:rsid w:val="002D4E72"/>
    <w:rsid w:val="002D74CC"/>
    <w:rsid w:val="002D7AEC"/>
    <w:rsid w:val="002D7EB2"/>
    <w:rsid w:val="002D7F38"/>
    <w:rsid w:val="002E2334"/>
    <w:rsid w:val="002E32ED"/>
    <w:rsid w:val="002E4B47"/>
    <w:rsid w:val="002E77CE"/>
    <w:rsid w:val="002F0438"/>
    <w:rsid w:val="002F14BD"/>
    <w:rsid w:val="002F1A43"/>
    <w:rsid w:val="002F2503"/>
    <w:rsid w:val="002F37DC"/>
    <w:rsid w:val="002F5850"/>
    <w:rsid w:val="003019B7"/>
    <w:rsid w:val="00303548"/>
    <w:rsid w:val="003040E3"/>
    <w:rsid w:val="00307F63"/>
    <w:rsid w:val="0031042F"/>
    <w:rsid w:val="0031125A"/>
    <w:rsid w:val="0031136F"/>
    <w:rsid w:val="00314F43"/>
    <w:rsid w:val="003151D8"/>
    <w:rsid w:val="00316B66"/>
    <w:rsid w:val="00316FFE"/>
    <w:rsid w:val="003206CA"/>
    <w:rsid w:val="003207C6"/>
    <w:rsid w:val="00321FD7"/>
    <w:rsid w:val="003224D4"/>
    <w:rsid w:val="00324072"/>
    <w:rsid w:val="0032632C"/>
    <w:rsid w:val="00331CAA"/>
    <w:rsid w:val="003324A0"/>
    <w:rsid w:val="00333632"/>
    <w:rsid w:val="00335CA8"/>
    <w:rsid w:val="00336561"/>
    <w:rsid w:val="00336712"/>
    <w:rsid w:val="00341A24"/>
    <w:rsid w:val="003427A7"/>
    <w:rsid w:val="00342B23"/>
    <w:rsid w:val="00344738"/>
    <w:rsid w:val="003461BD"/>
    <w:rsid w:val="00347A82"/>
    <w:rsid w:val="00350DCA"/>
    <w:rsid w:val="00351512"/>
    <w:rsid w:val="00351660"/>
    <w:rsid w:val="003517C7"/>
    <w:rsid w:val="003528E8"/>
    <w:rsid w:val="00353A00"/>
    <w:rsid w:val="003548CD"/>
    <w:rsid w:val="0035583F"/>
    <w:rsid w:val="0036096C"/>
    <w:rsid w:val="00360AE3"/>
    <w:rsid w:val="003629F0"/>
    <w:rsid w:val="003637CC"/>
    <w:rsid w:val="00366D74"/>
    <w:rsid w:val="003705DD"/>
    <w:rsid w:val="00370676"/>
    <w:rsid w:val="003708D7"/>
    <w:rsid w:val="0037164A"/>
    <w:rsid w:val="003716AF"/>
    <w:rsid w:val="00371FA6"/>
    <w:rsid w:val="0037292A"/>
    <w:rsid w:val="00372945"/>
    <w:rsid w:val="00373038"/>
    <w:rsid w:val="00373DC9"/>
    <w:rsid w:val="00374E09"/>
    <w:rsid w:val="003779DA"/>
    <w:rsid w:val="00380341"/>
    <w:rsid w:val="00381951"/>
    <w:rsid w:val="00382C52"/>
    <w:rsid w:val="00385624"/>
    <w:rsid w:val="003877FD"/>
    <w:rsid w:val="00391989"/>
    <w:rsid w:val="00391AF5"/>
    <w:rsid w:val="00392F15"/>
    <w:rsid w:val="0039530A"/>
    <w:rsid w:val="00395903"/>
    <w:rsid w:val="00395D3D"/>
    <w:rsid w:val="003975E7"/>
    <w:rsid w:val="003A3461"/>
    <w:rsid w:val="003A3A5C"/>
    <w:rsid w:val="003A5CC8"/>
    <w:rsid w:val="003A609E"/>
    <w:rsid w:val="003A62B8"/>
    <w:rsid w:val="003B0915"/>
    <w:rsid w:val="003B2154"/>
    <w:rsid w:val="003B26A0"/>
    <w:rsid w:val="003B2A09"/>
    <w:rsid w:val="003B2CAD"/>
    <w:rsid w:val="003B3526"/>
    <w:rsid w:val="003B4A86"/>
    <w:rsid w:val="003B4DED"/>
    <w:rsid w:val="003B4E99"/>
    <w:rsid w:val="003B6AC5"/>
    <w:rsid w:val="003B6D83"/>
    <w:rsid w:val="003C18C6"/>
    <w:rsid w:val="003C4EA0"/>
    <w:rsid w:val="003C56F9"/>
    <w:rsid w:val="003C7A59"/>
    <w:rsid w:val="003D2115"/>
    <w:rsid w:val="003D22EB"/>
    <w:rsid w:val="003D34DF"/>
    <w:rsid w:val="003D3DB4"/>
    <w:rsid w:val="003D6FFF"/>
    <w:rsid w:val="003E19FB"/>
    <w:rsid w:val="003E42EF"/>
    <w:rsid w:val="003E481A"/>
    <w:rsid w:val="003E4AAC"/>
    <w:rsid w:val="003E4E76"/>
    <w:rsid w:val="003E59E3"/>
    <w:rsid w:val="003E60FF"/>
    <w:rsid w:val="003E7676"/>
    <w:rsid w:val="003F1DA1"/>
    <w:rsid w:val="0040018F"/>
    <w:rsid w:val="00400811"/>
    <w:rsid w:val="00401F76"/>
    <w:rsid w:val="00402A2D"/>
    <w:rsid w:val="00402CC2"/>
    <w:rsid w:val="004071D5"/>
    <w:rsid w:val="004074E9"/>
    <w:rsid w:val="004107DF"/>
    <w:rsid w:val="00410A92"/>
    <w:rsid w:val="00411423"/>
    <w:rsid w:val="004114DA"/>
    <w:rsid w:val="00411843"/>
    <w:rsid w:val="0041232B"/>
    <w:rsid w:val="00414A44"/>
    <w:rsid w:val="00415AD7"/>
    <w:rsid w:val="00417FA0"/>
    <w:rsid w:val="004221AE"/>
    <w:rsid w:val="00422493"/>
    <w:rsid w:val="00422693"/>
    <w:rsid w:val="00423768"/>
    <w:rsid w:val="00423E68"/>
    <w:rsid w:val="00423EE6"/>
    <w:rsid w:val="00424189"/>
    <w:rsid w:val="00424FFC"/>
    <w:rsid w:val="00425513"/>
    <w:rsid w:val="00426612"/>
    <w:rsid w:val="00430014"/>
    <w:rsid w:val="004315E9"/>
    <w:rsid w:val="00436AFF"/>
    <w:rsid w:val="00437B13"/>
    <w:rsid w:val="00442EBD"/>
    <w:rsid w:val="00443F79"/>
    <w:rsid w:val="00444C90"/>
    <w:rsid w:val="0045669F"/>
    <w:rsid w:val="00462BE1"/>
    <w:rsid w:val="0046659E"/>
    <w:rsid w:val="004673E3"/>
    <w:rsid w:val="00467690"/>
    <w:rsid w:val="00471367"/>
    <w:rsid w:val="00471CAA"/>
    <w:rsid w:val="0047349A"/>
    <w:rsid w:val="00473D3D"/>
    <w:rsid w:val="00473FDF"/>
    <w:rsid w:val="00474FF7"/>
    <w:rsid w:val="004750BA"/>
    <w:rsid w:val="00475682"/>
    <w:rsid w:val="0047585B"/>
    <w:rsid w:val="0048123C"/>
    <w:rsid w:val="004817A3"/>
    <w:rsid w:val="00482405"/>
    <w:rsid w:val="00485ABE"/>
    <w:rsid w:val="00485CD0"/>
    <w:rsid w:val="00486B25"/>
    <w:rsid w:val="004875FC"/>
    <w:rsid w:val="00487BC9"/>
    <w:rsid w:val="00491443"/>
    <w:rsid w:val="0049147D"/>
    <w:rsid w:val="00491E80"/>
    <w:rsid w:val="00492474"/>
    <w:rsid w:val="00492C87"/>
    <w:rsid w:val="004932F2"/>
    <w:rsid w:val="00495FF8"/>
    <w:rsid w:val="00496003"/>
    <w:rsid w:val="004962EF"/>
    <w:rsid w:val="004963B3"/>
    <w:rsid w:val="00496E3C"/>
    <w:rsid w:val="004A2A42"/>
    <w:rsid w:val="004A2BC3"/>
    <w:rsid w:val="004A5A9E"/>
    <w:rsid w:val="004B0F05"/>
    <w:rsid w:val="004B2871"/>
    <w:rsid w:val="004B3827"/>
    <w:rsid w:val="004B5113"/>
    <w:rsid w:val="004B5271"/>
    <w:rsid w:val="004B6105"/>
    <w:rsid w:val="004B631B"/>
    <w:rsid w:val="004C23D0"/>
    <w:rsid w:val="004C3984"/>
    <w:rsid w:val="004C5364"/>
    <w:rsid w:val="004C5548"/>
    <w:rsid w:val="004C650B"/>
    <w:rsid w:val="004C69BD"/>
    <w:rsid w:val="004C7156"/>
    <w:rsid w:val="004D22DD"/>
    <w:rsid w:val="004D77EF"/>
    <w:rsid w:val="004E21E7"/>
    <w:rsid w:val="004E3097"/>
    <w:rsid w:val="004E3ED3"/>
    <w:rsid w:val="004E5E76"/>
    <w:rsid w:val="004E61AE"/>
    <w:rsid w:val="004E77B3"/>
    <w:rsid w:val="004E7EAC"/>
    <w:rsid w:val="004F1DC0"/>
    <w:rsid w:val="004F22F3"/>
    <w:rsid w:val="004F3022"/>
    <w:rsid w:val="004F30C5"/>
    <w:rsid w:val="004F5810"/>
    <w:rsid w:val="005023A9"/>
    <w:rsid w:val="005041BA"/>
    <w:rsid w:val="00504B76"/>
    <w:rsid w:val="005054BB"/>
    <w:rsid w:val="00505670"/>
    <w:rsid w:val="00505C39"/>
    <w:rsid w:val="00505C5F"/>
    <w:rsid w:val="005115A2"/>
    <w:rsid w:val="0051453D"/>
    <w:rsid w:val="005147EC"/>
    <w:rsid w:val="00520304"/>
    <w:rsid w:val="00521778"/>
    <w:rsid w:val="00521899"/>
    <w:rsid w:val="00523468"/>
    <w:rsid w:val="00523F16"/>
    <w:rsid w:val="0052451A"/>
    <w:rsid w:val="005253CB"/>
    <w:rsid w:val="00525C32"/>
    <w:rsid w:val="00525C56"/>
    <w:rsid w:val="00525F3F"/>
    <w:rsid w:val="0052672A"/>
    <w:rsid w:val="005273DF"/>
    <w:rsid w:val="00527B79"/>
    <w:rsid w:val="005310F9"/>
    <w:rsid w:val="00531D03"/>
    <w:rsid w:val="00531DF8"/>
    <w:rsid w:val="00532D0A"/>
    <w:rsid w:val="00532DFD"/>
    <w:rsid w:val="00533991"/>
    <w:rsid w:val="00533C58"/>
    <w:rsid w:val="00534185"/>
    <w:rsid w:val="00535F26"/>
    <w:rsid w:val="00537875"/>
    <w:rsid w:val="00537AD1"/>
    <w:rsid w:val="00537E42"/>
    <w:rsid w:val="005422EA"/>
    <w:rsid w:val="00544E22"/>
    <w:rsid w:val="00544E5D"/>
    <w:rsid w:val="00546BF5"/>
    <w:rsid w:val="005472D3"/>
    <w:rsid w:val="00547CD0"/>
    <w:rsid w:val="0055241F"/>
    <w:rsid w:val="00552E96"/>
    <w:rsid w:val="00555250"/>
    <w:rsid w:val="0055611C"/>
    <w:rsid w:val="00556960"/>
    <w:rsid w:val="005577A7"/>
    <w:rsid w:val="00560CD7"/>
    <w:rsid w:val="00561444"/>
    <w:rsid w:val="00561F1D"/>
    <w:rsid w:val="00561F84"/>
    <w:rsid w:val="00562F81"/>
    <w:rsid w:val="00563DCA"/>
    <w:rsid w:val="00563FCE"/>
    <w:rsid w:val="00565963"/>
    <w:rsid w:val="00566802"/>
    <w:rsid w:val="00567F87"/>
    <w:rsid w:val="0057048C"/>
    <w:rsid w:val="00570DA2"/>
    <w:rsid w:val="005734FF"/>
    <w:rsid w:val="00574A43"/>
    <w:rsid w:val="005811BD"/>
    <w:rsid w:val="00583F41"/>
    <w:rsid w:val="00587437"/>
    <w:rsid w:val="00591D96"/>
    <w:rsid w:val="005924AF"/>
    <w:rsid w:val="00592936"/>
    <w:rsid w:val="00594644"/>
    <w:rsid w:val="0059492A"/>
    <w:rsid w:val="00595BCD"/>
    <w:rsid w:val="005A3022"/>
    <w:rsid w:val="005A424A"/>
    <w:rsid w:val="005A44EC"/>
    <w:rsid w:val="005A4C07"/>
    <w:rsid w:val="005A5014"/>
    <w:rsid w:val="005A6021"/>
    <w:rsid w:val="005A6AF0"/>
    <w:rsid w:val="005A7B7C"/>
    <w:rsid w:val="005B01C9"/>
    <w:rsid w:val="005B0818"/>
    <w:rsid w:val="005B28E9"/>
    <w:rsid w:val="005B4E23"/>
    <w:rsid w:val="005B593D"/>
    <w:rsid w:val="005B661D"/>
    <w:rsid w:val="005C079D"/>
    <w:rsid w:val="005C083A"/>
    <w:rsid w:val="005C23A2"/>
    <w:rsid w:val="005C59E7"/>
    <w:rsid w:val="005C72DD"/>
    <w:rsid w:val="005D06B3"/>
    <w:rsid w:val="005D3264"/>
    <w:rsid w:val="005D65A9"/>
    <w:rsid w:val="005D7B4A"/>
    <w:rsid w:val="005E02FC"/>
    <w:rsid w:val="005E367B"/>
    <w:rsid w:val="005E60EB"/>
    <w:rsid w:val="005F00E7"/>
    <w:rsid w:val="005F3B15"/>
    <w:rsid w:val="006016D6"/>
    <w:rsid w:val="00602346"/>
    <w:rsid w:val="006037B1"/>
    <w:rsid w:val="00603940"/>
    <w:rsid w:val="00603B85"/>
    <w:rsid w:val="00603D3F"/>
    <w:rsid w:val="00603FC6"/>
    <w:rsid w:val="00606D83"/>
    <w:rsid w:val="00607020"/>
    <w:rsid w:val="00607D7B"/>
    <w:rsid w:val="00607DC7"/>
    <w:rsid w:val="00611108"/>
    <w:rsid w:val="0061237A"/>
    <w:rsid w:val="00612DC8"/>
    <w:rsid w:val="00612F7A"/>
    <w:rsid w:val="00613177"/>
    <w:rsid w:val="006133A8"/>
    <w:rsid w:val="0061354F"/>
    <w:rsid w:val="00613797"/>
    <w:rsid w:val="00613D11"/>
    <w:rsid w:val="00613FBE"/>
    <w:rsid w:val="00614221"/>
    <w:rsid w:val="006165DB"/>
    <w:rsid w:val="00622CAD"/>
    <w:rsid w:val="006236BF"/>
    <w:rsid w:val="0062490B"/>
    <w:rsid w:val="00624A99"/>
    <w:rsid w:val="00632900"/>
    <w:rsid w:val="0063410A"/>
    <w:rsid w:val="0063582E"/>
    <w:rsid w:val="0063593F"/>
    <w:rsid w:val="006427A9"/>
    <w:rsid w:val="0064462B"/>
    <w:rsid w:val="00645854"/>
    <w:rsid w:val="0064669E"/>
    <w:rsid w:val="00646981"/>
    <w:rsid w:val="00650388"/>
    <w:rsid w:val="00650F83"/>
    <w:rsid w:val="00651D57"/>
    <w:rsid w:val="00653388"/>
    <w:rsid w:val="0065369E"/>
    <w:rsid w:val="00653DFC"/>
    <w:rsid w:val="00654763"/>
    <w:rsid w:val="00655D19"/>
    <w:rsid w:val="00656766"/>
    <w:rsid w:val="00662130"/>
    <w:rsid w:val="00663321"/>
    <w:rsid w:val="00663E0B"/>
    <w:rsid w:val="00664111"/>
    <w:rsid w:val="0066585F"/>
    <w:rsid w:val="00666410"/>
    <w:rsid w:val="00666625"/>
    <w:rsid w:val="00667F23"/>
    <w:rsid w:val="00671BE6"/>
    <w:rsid w:val="00671E89"/>
    <w:rsid w:val="00672DF7"/>
    <w:rsid w:val="006737B3"/>
    <w:rsid w:val="00676102"/>
    <w:rsid w:val="00680A1D"/>
    <w:rsid w:val="006857B9"/>
    <w:rsid w:val="006879E7"/>
    <w:rsid w:val="006902AB"/>
    <w:rsid w:val="00690C88"/>
    <w:rsid w:val="00692C45"/>
    <w:rsid w:val="006950EE"/>
    <w:rsid w:val="006954A2"/>
    <w:rsid w:val="00695942"/>
    <w:rsid w:val="006A0AD6"/>
    <w:rsid w:val="006A11BF"/>
    <w:rsid w:val="006A120E"/>
    <w:rsid w:val="006A1854"/>
    <w:rsid w:val="006A1A53"/>
    <w:rsid w:val="006A28C8"/>
    <w:rsid w:val="006A5397"/>
    <w:rsid w:val="006B27C2"/>
    <w:rsid w:val="006B3BBC"/>
    <w:rsid w:val="006B6B96"/>
    <w:rsid w:val="006B7C6F"/>
    <w:rsid w:val="006C0A05"/>
    <w:rsid w:val="006C1E78"/>
    <w:rsid w:val="006C3908"/>
    <w:rsid w:val="006C6174"/>
    <w:rsid w:val="006C6872"/>
    <w:rsid w:val="006C7EA3"/>
    <w:rsid w:val="006D1E01"/>
    <w:rsid w:val="006D244F"/>
    <w:rsid w:val="006D2CB2"/>
    <w:rsid w:val="006D3F88"/>
    <w:rsid w:val="006D48D8"/>
    <w:rsid w:val="006D4BBD"/>
    <w:rsid w:val="006D5188"/>
    <w:rsid w:val="006D5386"/>
    <w:rsid w:val="006D5B5E"/>
    <w:rsid w:val="006D66C8"/>
    <w:rsid w:val="006E06DC"/>
    <w:rsid w:val="006E0BA2"/>
    <w:rsid w:val="006E0E20"/>
    <w:rsid w:val="006E0E53"/>
    <w:rsid w:val="006E1F05"/>
    <w:rsid w:val="006E2439"/>
    <w:rsid w:val="006E387E"/>
    <w:rsid w:val="006E3EE0"/>
    <w:rsid w:val="006E4BA9"/>
    <w:rsid w:val="006E5210"/>
    <w:rsid w:val="006E5897"/>
    <w:rsid w:val="006F005A"/>
    <w:rsid w:val="006F0746"/>
    <w:rsid w:val="006F0A09"/>
    <w:rsid w:val="006F19F7"/>
    <w:rsid w:val="006F2881"/>
    <w:rsid w:val="006F2B79"/>
    <w:rsid w:val="006F64AF"/>
    <w:rsid w:val="006F71FA"/>
    <w:rsid w:val="00701D5F"/>
    <w:rsid w:val="00703AA1"/>
    <w:rsid w:val="00705EAF"/>
    <w:rsid w:val="00706891"/>
    <w:rsid w:val="00706B3E"/>
    <w:rsid w:val="00710536"/>
    <w:rsid w:val="00711686"/>
    <w:rsid w:val="00711E8F"/>
    <w:rsid w:val="00712887"/>
    <w:rsid w:val="00713CD5"/>
    <w:rsid w:val="00715599"/>
    <w:rsid w:val="00720716"/>
    <w:rsid w:val="00720C0E"/>
    <w:rsid w:val="00721DF1"/>
    <w:rsid w:val="00722CC6"/>
    <w:rsid w:val="00723476"/>
    <w:rsid w:val="00723542"/>
    <w:rsid w:val="00723645"/>
    <w:rsid w:val="00723C9F"/>
    <w:rsid w:val="00724FCE"/>
    <w:rsid w:val="007257A1"/>
    <w:rsid w:val="00730612"/>
    <w:rsid w:val="0073365A"/>
    <w:rsid w:val="0073392F"/>
    <w:rsid w:val="007342ED"/>
    <w:rsid w:val="00734364"/>
    <w:rsid w:val="00734D2D"/>
    <w:rsid w:val="00734DA8"/>
    <w:rsid w:val="00735756"/>
    <w:rsid w:val="00735DF3"/>
    <w:rsid w:val="007362AF"/>
    <w:rsid w:val="007364AF"/>
    <w:rsid w:val="007369F4"/>
    <w:rsid w:val="007405A6"/>
    <w:rsid w:val="00743EF7"/>
    <w:rsid w:val="007440F0"/>
    <w:rsid w:val="007443D4"/>
    <w:rsid w:val="007448D0"/>
    <w:rsid w:val="00746219"/>
    <w:rsid w:val="00746572"/>
    <w:rsid w:val="007469A8"/>
    <w:rsid w:val="00747963"/>
    <w:rsid w:val="00747BE0"/>
    <w:rsid w:val="00750A8D"/>
    <w:rsid w:val="00751B98"/>
    <w:rsid w:val="00751C99"/>
    <w:rsid w:val="0075247A"/>
    <w:rsid w:val="007538A9"/>
    <w:rsid w:val="00754231"/>
    <w:rsid w:val="00755D04"/>
    <w:rsid w:val="00756D3A"/>
    <w:rsid w:val="00756EC9"/>
    <w:rsid w:val="00761391"/>
    <w:rsid w:val="007618FF"/>
    <w:rsid w:val="00764930"/>
    <w:rsid w:val="00764BD6"/>
    <w:rsid w:val="00765A41"/>
    <w:rsid w:val="00766030"/>
    <w:rsid w:val="00766096"/>
    <w:rsid w:val="007672F3"/>
    <w:rsid w:val="007715B5"/>
    <w:rsid w:val="00771EE3"/>
    <w:rsid w:val="00773B4D"/>
    <w:rsid w:val="00775D25"/>
    <w:rsid w:val="0077614F"/>
    <w:rsid w:val="0077622C"/>
    <w:rsid w:val="00780A05"/>
    <w:rsid w:val="00781117"/>
    <w:rsid w:val="00781D96"/>
    <w:rsid w:val="00781ECD"/>
    <w:rsid w:val="00785569"/>
    <w:rsid w:val="00785D0D"/>
    <w:rsid w:val="007904E0"/>
    <w:rsid w:val="00791ADB"/>
    <w:rsid w:val="00792A9F"/>
    <w:rsid w:val="00793470"/>
    <w:rsid w:val="00795E64"/>
    <w:rsid w:val="007A16C1"/>
    <w:rsid w:val="007A1BF0"/>
    <w:rsid w:val="007A2953"/>
    <w:rsid w:val="007A396E"/>
    <w:rsid w:val="007A40DC"/>
    <w:rsid w:val="007A5FF3"/>
    <w:rsid w:val="007B2B22"/>
    <w:rsid w:val="007B336A"/>
    <w:rsid w:val="007B3410"/>
    <w:rsid w:val="007B4B37"/>
    <w:rsid w:val="007B684A"/>
    <w:rsid w:val="007B75CD"/>
    <w:rsid w:val="007C1564"/>
    <w:rsid w:val="007C26B7"/>
    <w:rsid w:val="007C289C"/>
    <w:rsid w:val="007C3F1C"/>
    <w:rsid w:val="007C65A9"/>
    <w:rsid w:val="007C6D18"/>
    <w:rsid w:val="007C72E0"/>
    <w:rsid w:val="007D1E83"/>
    <w:rsid w:val="007D2DAC"/>
    <w:rsid w:val="007D4720"/>
    <w:rsid w:val="007D5B45"/>
    <w:rsid w:val="007D6FA6"/>
    <w:rsid w:val="007E165B"/>
    <w:rsid w:val="007E1662"/>
    <w:rsid w:val="007E1963"/>
    <w:rsid w:val="007E266D"/>
    <w:rsid w:val="007E2834"/>
    <w:rsid w:val="007E39CA"/>
    <w:rsid w:val="007E49F3"/>
    <w:rsid w:val="007E6CD6"/>
    <w:rsid w:val="007F21B2"/>
    <w:rsid w:val="007F25E5"/>
    <w:rsid w:val="007F2D63"/>
    <w:rsid w:val="007F2EE2"/>
    <w:rsid w:val="007F4626"/>
    <w:rsid w:val="007F581B"/>
    <w:rsid w:val="007F60D6"/>
    <w:rsid w:val="008011D7"/>
    <w:rsid w:val="0080148D"/>
    <w:rsid w:val="008014EA"/>
    <w:rsid w:val="008015C7"/>
    <w:rsid w:val="00801F34"/>
    <w:rsid w:val="00802E9C"/>
    <w:rsid w:val="0080658A"/>
    <w:rsid w:val="00807E45"/>
    <w:rsid w:val="00807E67"/>
    <w:rsid w:val="008115E7"/>
    <w:rsid w:val="008128A1"/>
    <w:rsid w:val="00816AA9"/>
    <w:rsid w:val="00817121"/>
    <w:rsid w:val="00817887"/>
    <w:rsid w:val="00821A66"/>
    <w:rsid w:val="00822245"/>
    <w:rsid w:val="008227B3"/>
    <w:rsid w:val="008235E3"/>
    <w:rsid w:val="00823AA4"/>
    <w:rsid w:val="00823F9F"/>
    <w:rsid w:val="0082477D"/>
    <w:rsid w:val="008278B1"/>
    <w:rsid w:val="00831456"/>
    <w:rsid w:val="008322B9"/>
    <w:rsid w:val="00833036"/>
    <w:rsid w:val="008330F8"/>
    <w:rsid w:val="00835137"/>
    <w:rsid w:val="00835251"/>
    <w:rsid w:val="00836036"/>
    <w:rsid w:val="0083632E"/>
    <w:rsid w:val="00837201"/>
    <w:rsid w:val="0084040F"/>
    <w:rsid w:val="00841275"/>
    <w:rsid w:val="00843394"/>
    <w:rsid w:val="008436E7"/>
    <w:rsid w:val="00850032"/>
    <w:rsid w:val="00850742"/>
    <w:rsid w:val="0085081F"/>
    <w:rsid w:val="00851112"/>
    <w:rsid w:val="00851DD8"/>
    <w:rsid w:val="0085439A"/>
    <w:rsid w:val="0085454D"/>
    <w:rsid w:val="00855CFD"/>
    <w:rsid w:val="008564AA"/>
    <w:rsid w:val="008568B2"/>
    <w:rsid w:val="008569A6"/>
    <w:rsid w:val="00857DCA"/>
    <w:rsid w:val="008609A1"/>
    <w:rsid w:val="00862A4F"/>
    <w:rsid w:val="00865AEB"/>
    <w:rsid w:val="00865B8A"/>
    <w:rsid w:val="00867F5D"/>
    <w:rsid w:val="00872C03"/>
    <w:rsid w:val="0087309E"/>
    <w:rsid w:val="00873411"/>
    <w:rsid w:val="00874E24"/>
    <w:rsid w:val="00875546"/>
    <w:rsid w:val="00877065"/>
    <w:rsid w:val="00880151"/>
    <w:rsid w:val="00880BED"/>
    <w:rsid w:val="008820BB"/>
    <w:rsid w:val="00882230"/>
    <w:rsid w:val="00882D42"/>
    <w:rsid w:val="008851B1"/>
    <w:rsid w:val="0088753A"/>
    <w:rsid w:val="00887618"/>
    <w:rsid w:val="00887F29"/>
    <w:rsid w:val="008900B3"/>
    <w:rsid w:val="00891D9A"/>
    <w:rsid w:val="00893A6C"/>
    <w:rsid w:val="00894BCA"/>
    <w:rsid w:val="008955EF"/>
    <w:rsid w:val="0089591A"/>
    <w:rsid w:val="00896397"/>
    <w:rsid w:val="008A0BD2"/>
    <w:rsid w:val="008A24B0"/>
    <w:rsid w:val="008A43E4"/>
    <w:rsid w:val="008A554F"/>
    <w:rsid w:val="008A5D1F"/>
    <w:rsid w:val="008A6E8C"/>
    <w:rsid w:val="008A73F7"/>
    <w:rsid w:val="008B28E7"/>
    <w:rsid w:val="008B3723"/>
    <w:rsid w:val="008B4C8C"/>
    <w:rsid w:val="008B652A"/>
    <w:rsid w:val="008B67F6"/>
    <w:rsid w:val="008B6FED"/>
    <w:rsid w:val="008C22B2"/>
    <w:rsid w:val="008C2D16"/>
    <w:rsid w:val="008C3501"/>
    <w:rsid w:val="008C7A39"/>
    <w:rsid w:val="008D0255"/>
    <w:rsid w:val="008D0EBE"/>
    <w:rsid w:val="008D2111"/>
    <w:rsid w:val="008D37A6"/>
    <w:rsid w:val="008D3E13"/>
    <w:rsid w:val="008D40DD"/>
    <w:rsid w:val="008D443A"/>
    <w:rsid w:val="008D5064"/>
    <w:rsid w:val="008D5F0D"/>
    <w:rsid w:val="008D7FE6"/>
    <w:rsid w:val="008E1625"/>
    <w:rsid w:val="008E2D34"/>
    <w:rsid w:val="008E5592"/>
    <w:rsid w:val="008E5638"/>
    <w:rsid w:val="008E5F69"/>
    <w:rsid w:val="008F0BD6"/>
    <w:rsid w:val="008F1887"/>
    <w:rsid w:val="008F2FD3"/>
    <w:rsid w:val="008F5240"/>
    <w:rsid w:val="008F65FC"/>
    <w:rsid w:val="008F6C7D"/>
    <w:rsid w:val="009016C3"/>
    <w:rsid w:val="00901C8C"/>
    <w:rsid w:val="00901D0B"/>
    <w:rsid w:val="00902FFD"/>
    <w:rsid w:val="00903C7C"/>
    <w:rsid w:val="00905746"/>
    <w:rsid w:val="009058F2"/>
    <w:rsid w:val="0090616E"/>
    <w:rsid w:val="009078FF"/>
    <w:rsid w:val="009135B6"/>
    <w:rsid w:val="00913B8E"/>
    <w:rsid w:val="00913C82"/>
    <w:rsid w:val="009153EB"/>
    <w:rsid w:val="009165D1"/>
    <w:rsid w:val="00916794"/>
    <w:rsid w:val="00916841"/>
    <w:rsid w:val="00920EA8"/>
    <w:rsid w:val="00921509"/>
    <w:rsid w:val="00921BCF"/>
    <w:rsid w:val="00922276"/>
    <w:rsid w:val="0092410B"/>
    <w:rsid w:val="0092662B"/>
    <w:rsid w:val="00926ECE"/>
    <w:rsid w:val="009323C0"/>
    <w:rsid w:val="009326EC"/>
    <w:rsid w:val="0093485E"/>
    <w:rsid w:val="009353D2"/>
    <w:rsid w:val="00935654"/>
    <w:rsid w:val="00936DF4"/>
    <w:rsid w:val="0094032B"/>
    <w:rsid w:val="00941B33"/>
    <w:rsid w:val="009429FA"/>
    <w:rsid w:val="00942BF5"/>
    <w:rsid w:val="009430E5"/>
    <w:rsid w:val="00943674"/>
    <w:rsid w:val="0094406B"/>
    <w:rsid w:val="00944A1E"/>
    <w:rsid w:val="00944B6E"/>
    <w:rsid w:val="00945825"/>
    <w:rsid w:val="00945F65"/>
    <w:rsid w:val="00946143"/>
    <w:rsid w:val="00947171"/>
    <w:rsid w:val="0095104E"/>
    <w:rsid w:val="009515D5"/>
    <w:rsid w:val="00951B87"/>
    <w:rsid w:val="0095307D"/>
    <w:rsid w:val="009537B1"/>
    <w:rsid w:val="009557F6"/>
    <w:rsid w:val="009573A5"/>
    <w:rsid w:val="00957E95"/>
    <w:rsid w:val="00957FE4"/>
    <w:rsid w:val="009600C2"/>
    <w:rsid w:val="00960CBC"/>
    <w:rsid w:val="00963561"/>
    <w:rsid w:val="0096394A"/>
    <w:rsid w:val="00963C50"/>
    <w:rsid w:val="00964BC0"/>
    <w:rsid w:val="0096597C"/>
    <w:rsid w:val="00966455"/>
    <w:rsid w:val="00966CCF"/>
    <w:rsid w:val="00966E49"/>
    <w:rsid w:val="00967948"/>
    <w:rsid w:val="00967FB7"/>
    <w:rsid w:val="00970A78"/>
    <w:rsid w:val="00970D11"/>
    <w:rsid w:val="00971D23"/>
    <w:rsid w:val="009727D9"/>
    <w:rsid w:val="00972C6C"/>
    <w:rsid w:val="00973C6C"/>
    <w:rsid w:val="00974516"/>
    <w:rsid w:val="00975BB9"/>
    <w:rsid w:val="00976AB4"/>
    <w:rsid w:val="00977A38"/>
    <w:rsid w:val="00980B56"/>
    <w:rsid w:val="009814FA"/>
    <w:rsid w:val="00982354"/>
    <w:rsid w:val="009824F1"/>
    <w:rsid w:val="00982FBE"/>
    <w:rsid w:val="00983040"/>
    <w:rsid w:val="00983172"/>
    <w:rsid w:val="00983F4B"/>
    <w:rsid w:val="0098492B"/>
    <w:rsid w:val="00984BA8"/>
    <w:rsid w:val="00986AC5"/>
    <w:rsid w:val="00990530"/>
    <w:rsid w:val="00993CD3"/>
    <w:rsid w:val="00994B2A"/>
    <w:rsid w:val="0099523E"/>
    <w:rsid w:val="0099742F"/>
    <w:rsid w:val="009A3BD5"/>
    <w:rsid w:val="009A4C15"/>
    <w:rsid w:val="009A5388"/>
    <w:rsid w:val="009A6D53"/>
    <w:rsid w:val="009B0B44"/>
    <w:rsid w:val="009B2CF0"/>
    <w:rsid w:val="009B2D1D"/>
    <w:rsid w:val="009B4592"/>
    <w:rsid w:val="009B4EA3"/>
    <w:rsid w:val="009B501D"/>
    <w:rsid w:val="009B6008"/>
    <w:rsid w:val="009B64DF"/>
    <w:rsid w:val="009B6BC7"/>
    <w:rsid w:val="009C14B3"/>
    <w:rsid w:val="009C1B2D"/>
    <w:rsid w:val="009C1B5E"/>
    <w:rsid w:val="009C1BA7"/>
    <w:rsid w:val="009C2605"/>
    <w:rsid w:val="009C3C7B"/>
    <w:rsid w:val="009C7329"/>
    <w:rsid w:val="009D196D"/>
    <w:rsid w:val="009D1D84"/>
    <w:rsid w:val="009D204E"/>
    <w:rsid w:val="009D205F"/>
    <w:rsid w:val="009D2645"/>
    <w:rsid w:val="009D399F"/>
    <w:rsid w:val="009D4038"/>
    <w:rsid w:val="009D67FA"/>
    <w:rsid w:val="009D6E47"/>
    <w:rsid w:val="009E01B9"/>
    <w:rsid w:val="009E0244"/>
    <w:rsid w:val="009E06F3"/>
    <w:rsid w:val="009E27C7"/>
    <w:rsid w:val="009E3544"/>
    <w:rsid w:val="009E43D8"/>
    <w:rsid w:val="009E5A55"/>
    <w:rsid w:val="009E7F49"/>
    <w:rsid w:val="009F1D19"/>
    <w:rsid w:val="009F5BE8"/>
    <w:rsid w:val="009F5E6C"/>
    <w:rsid w:val="009F6F20"/>
    <w:rsid w:val="00A00665"/>
    <w:rsid w:val="00A0168E"/>
    <w:rsid w:val="00A036E8"/>
    <w:rsid w:val="00A05C72"/>
    <w:rsid w:val="00A05E4A"/>
    <w:rsid w:val="00A06EC5"/>
    <w:rsid w:val="00A078A1"/>
    <w:rsid w:val="00A1497B"/>
    <w:rsid w:val="00A16662"/>
    <w:rsid w:val="00A207A4"/>
    <w:rsid w:val="00A21388"/>
    <w:rsid w:val="00A221D2"/>
    <w:rsid w:val="00A2238E"/>
    <w:rsid w:val="00A2293E"/>
    <w:rsid w:val="00A2314E"/>
    <w:rsid w:val="00A24B3C"/>
    <w:rsid w:val="00A2503D"/>
    <w:rsid w:val="00A27500"/>
    <w:rsid w:val="00A27AD5"/>
    <w:rsid w:val="00A33C04"/>
    <w:rsid w:val="00A360A2"/>
    <w:rsid w:val="00A40CF5"/>
    <w:rsid w:val="00A41E06"/>
    <w:rsid w:val="00A442D9"/>
    <w:rsid w:val="00A4637C"/>
    <w:rsid w:val="00A469E5"/>
    <w:rsid w:val="00A46B9A"/>
    <w:rsid w:val="00A5090A"/>
    <w:rsid w:val="00A511EE"/>
    <w:rsid w:val="00A52342"/>
    <w:rsid w:val="00A52F2A"/>
    <w:rsid w:val="00A53399"/>
    <w:rsid w:val="00A53CAF"/>
    <w:rsid w:val="00A56441"/>
    <w:rsid w:val="00A57068"/>
    <w:rsid w:val="00A5726F"/>
    <w:rsid w:val="00A576E2"/>
    <w:rsid w:val="00A600EE"/>
    <w:rsid w:val="00A618C3"/>
    <w:rsid w:val="00A62336"/>
    <w:rsid w:val="00A63DA0"/>
    <w:rsid w:val="00A64569"/>
    <w:rsid w:val="00A64E2A"/>
    <w:rsid w:val="00A664F3"/>
    <w:rsid w:val="00A674F8"/>
    <w:rsid w:val="00A70A4F"/>
    <w:rsid w:val="00A70DB3"/>
    <w:rsid w:val="00A72B67"/>
    <w:rsid w:val="00A7397D"/>
    <w:rsid w:val="00A75705"/>
    <w:rsid w:val="00A76121"/>
    <w:rsid w:val="00A77571"/>
    <w:rsid w:val="00A77B63"/>
    <w:rsid w:val="00A801F6"/>
    <w:rsid w:val="00A804B1"/>
    <w:rsid w:val="00A80A49"/>
    <w:rsid w:val="00A81158"/>
    <w:rsid w:val="00A832FA"/>
    <w:rsid w:val="00A83A2C"/>
    <w:rsid w:val="00A84B36"/>
    <w:rsid w:val="00A85687"/>
    <w:rsid w:val="00A86B7F"/>
    <w:rsid w:val="00A87F34"/>
    <w:rsid w:val="00A9209C"/>
    <w:rsid w:val="00A95B0F"/>
    <w:rsid w:val="00AA0056"/>
    <w:rsid w:val="00AA0C8A"/>
    <w:rsid w:val="00AA13AF"/>
    <w:rsid w:val="00AA3E77"/>
    <w:rsid w:val="00AA4FE8"/>
    <w:rsid w:val="00AA50F0"/>
    <w:rsid w:val="00AA60CC"/>
    <w:rsid w:val="00AA634A"/>
    <w:rsid w:val="00AA6C70"/>
    <w:rsid w:val="00AA7901"/>
    <w:rsid w:val="00AB0583"/>
    <w:rsid w:val="00AB10F1"/>
    <w:rsid w:val="00AB190D"/>
    <w:rsid w:val="00AB2A44"/>
    <w:rsid w:val="00AB3449"/>
    <w:rsid w:val="00AB47A0"/>
    <w:rsid w:val="00AB669A"/>
    <w:rsid w:val="00AB6C4B"/>
    <w:rsid w:val="00AC035F"/>
    <w:rsid w:val="00AC0531"/>
    <w:rsid w:val="00AC3879"/>
    <w:rsid w:val="00AC3C40"/>
    <w:rsid w:val="00AC4165"/>
    <w:rsid w:val="00AC5D8B"/>
    <w:rsid w:val="00AC6461"/>
    <w:rsid w:val="00AC7581"/>
    <w:rsid w:val="00AD18C6"/>
    <w:rsid w:val="00AD1B22"/>
    <w:rsid w:val="00AD1B68"/>
    <w:rsid w:val="00AD2476"/>
    <w:rsid w:val="00AD2E43"/>
    <w:rsid w:val="00AD3304"/>
    <w:rsid w:val="00AD379C"/>
    <w:rsid w:val="00AD4A15"/>
    <w:rsid w:val="00AD5A81"/>
    <w:rsid w:val="00AE1A24"/>
    <w:rsid w:val="00AE1D4D"/>
    <w:rsid w:val="00AE4C07"/>
    <w:rsid w:val="00AE69E7"/>
    <w:rsid w:val="00AE6BA5"/>
    <w:rsid w:val="00AE7864"/>
    <w:rsid w:val="00AF1203"/>
    <w:rsid w:val="00AF1870"/>
    <w:rsid w:val="00AF276C"/>
    <w:rsid w:val="00AF27F7"/>
    <w:rsid w:val="00AF3D1B"/>
    <w:rsid w:val="00AF43B9"/>
    <w:rsid w:val="00AF4811"/>
    <w:rsid w:val="00AF50B8"/>
    <w:rsid w:val="00AF5661"/>
    <w:rsid w:val="00AF5681"/>
    <w:rsid w:val="00AF56CB"/>
    <w:rsid w:val="00AF5D30"/>
    <w:rsid w:val="00AF69A4"/>
    <w:rsid w:val="00AF72F8"/>
    <w:rsid w:val="00B012E0"/>
    <w:rsid w:val="00B018A4"/>
    <w:rsid w:val="00B03E36"/>
    <w:rsid w:val="00B0449B"/>
    <w:rsid w:val="00B04C84"/>
    <w:rsid w:val="00B10CF8"/>
    <w:rsid w:val="00B113E4"/>
    <w:rsid w:val="00B12C52"/>
    <w:rsid w:val="00B13D62"/>
    <w:rsid w:val="00B148FA"/>
    <w:rsid w:val="00B15C70"/>
    <w:rsid w:val="00B16432"/>
    <w:rsid w:val="00B21AA0"/>
    <w:rsid w:val="00B222F3"/>
    <w:rsid w:val="00B23E58"/>
    <w:rsid w:val="00B247B6"/>
    <w:rsid w:val="00B30A73"/>
    <w:rsid w:val="00B356D6"/>
    <w:rsid w:val="00B36054"/>
    <w:rsid w:val="00B36076"/>
    <w:rsid w:val="00B3635C"/>
    <w:rsid w:val="00B373D3"/>
    <w:rsid w:val="00B37633"/>
    <w:rsid w:val="00B40E97"/>
    <w:rsid w:val="00B4200E"/>
    <w:rsid w:val="00B438B2"/>
    <w:rsid w:val="00B45993"/>
    <w:rsid w:val="00B508EC"/>
    <w:rsid w:val="00B51776"/>
    <w:rsid w:val="00B51AA4"/>
    <w:rsid w:val="00B51F16"/>
    <w:rsid w:val="00B5311E"/>
    <w:rsid w:val="00B539A2"/>
    <w:rsid w:val="00B53E65"/>
    <w:rsid w:val="00B54859"/>
    <w:rsid w:val="00B5557F"/>
    <w:rsid w:val="00B55A49"/>
    <w:rsid w:val="00B55DA3"/>
    <w:rsid w:val="00B61868"/>
    <w:rsid w:val="00B63634"/>
    <w:rsid w:val="00B6375A"/>
    <w:rsid w:val="00B63776"/>
    <w:rsid w:val="00B658B0"/>
    <w:rsid w:val="00B70804"/>
    <w:rsid w:val="00B70EB9"/>
    <w:rsid w:val="00B71CCB"/>
    <w:rsid w:val="00B71EE0"/>
    <w:rsid w:val="00B72BEC"/>
    <w:rsid w:val="00B73ABC"/>
    <w:rsid w:val="00B746BF"/>
    <w:rsid w:val="00B74A09"/>
    <w:rsid w:val="00B75516"/>
    <w:rsid w:val="00B7715C"/>
    <w:rsid w:val="00B77263"/>
    <w:rsid w:val="00B774B3"/>
    <w:rsid w:val="00B82E04"/>
    <w:rsid w:val="00B83349"/>
    <w:rsid w:val="00B84800"/>
    <w:rsid w:val="00B867F2"/>
    <w:rsid w:val="00B91377"/>
    <w:rsid w:val="00B91D6D"/>
    <w:rsid w:val="00B94735"/>
    <w:rsid w:val="00B94CCE"/>
    <w:rsid w:val="00B95C5C"/>
    <w:rsid w:val="00B963B9"/>
    <w:rsid w:val="00B963DD"/>
    <w:rsid w:val="00B9705B"/>
    <w:rsid w:val="00B97492"/>
    <w:rsid w:val="00B9790F"/>
    <w:rsid w:val="00B97A93"/>
    <w:rsid w:val="00BA0DA0"/>
    <w:rsid w:val="00BA0E31"/>
    <w:rsid w:val="00BA3662"/>
    <w:rsid w:val="00BA3AFD"/>
    <w:rsid w:val="00BA45E8"/>
    <w:rsid w:val="00BA625E"/>
    <w:rsid w:val="00BB0810"/>
    <w:rsid w:val="00BB12F6"/>
    <w:rsid w:val="00BB190B"/>
    <w:rsid w:val="00BB284C"/>
    <w:rsid w:val="00BB3AB8"/>
    <w:rsid w:val="00BB5B25"/>
    <w:rsid w:val="00BB5C49"/>
    <w:rsid w:val="00BB66D7"/>
    <w:rsid w:val="00BB73E6"/>
    <w:rsid w:val="00BC0476"/>
    <w:rsid w:val="00BC0649"/>
    <w:rsid w:val="00BC0C78"/>
    <w:rsid w:val="00BC1150"/>
    <w:rsid w:val="00BC25CE"/>
    <w:rsid w:val="00BC33E4"/>
    <w:rsid w:val="00BC3AE3"/>
    <w:rsid w:val="00BC447D"/>
    <w:rsid w:val="00BC45E5"/>
    <w:rsid w:val="00BC60B5"/>
    <w:rsid w:val="00BC68B3"/>
    <w:rsid w:val="00BD030E"/>
    <w:rsid w:val="00BD1109"/>
    <w:rsid w:val="00BD1ABA"/>
    <w:rsid w:val="00BD4B2B"/>
    <w:rsid w:val="00BD70A3"/>
    <w:rsid w:val="00BD74E8"/>
    <w:rsid w:val="00BE03E5"/>
    <w:rsid w:val="00BE13F2"/>
    <w:rsid w:val="00BE1C7B"/>
    <w:rsid w:val="00BE37DF"/>
    <w:rsid w:val="00BE3927"/>
    <w:rsid w:val="00BE402C"/>
    <w:rsid w:val="00BF2697"/>
    <w:rsid w:val="00BF74C2"/>
    <w:rsid w:val="00C000B3"/>
    <w:rsid w:val="00C005C0"/>
    <w:rsid w:val="00C01B28"/>
    <w:rsid w:val="00C04867"/>
    <w:rsid w:val="00C05BA7"/>
    <w:rsid w:val="00C069FE"/>
    <w:rsid w:val="00C07958"/>
    <w:rsid w:val="00C100F0"/>
    <w:rsid w:val="00C11C56"/>
    <w:rsid w:val="00C1307C"/>
    <w:rsid w:val="00C15ED9"/>
    <w:rsid w:val="00C1714E"/>
    <w:rsid w:val="00C2095C"/>
    <w:rsid w:val="00C22819"/>
    <w:rsid w:val="00C23F7B"/>
    <w:rsid w:val="00C248B6"/>
    <w:rsid w:val="00C24B14"/>
    <w:rsid w:val="00C2768B"/>
    <w:rsid w:val="00C27B2B"/>
    <w:rsid w:val="00C30BF8"/>
    <w:rsid w:val="00C335CA"/>
    <w:rsid w:val="00C337A6"/>
    <w:rsid w:val="00C34E9B"/>
    <w:rsid w:val="00C36CA9"/>
    <w:rsid w:val="00C37235"/>
    <w:rsid w:val="00C37BFE"/>
    <w:rsid w:val="00C42672"/>
    <w:rsid w:val="00C44041"/>
    <w:rsid w:val="00C442EC"/>
    <w:rsid w:val="00C44323"/>
    <w:rsid w:val="00C460F7"/>
    <w:rsid w:val="00C50228"/>
    <w:rsid w:val="00C50306"/>
    <w:rsid w:val="00C508C7"/>
    <w:rsid w:val="00C52318"/>
    <w:rsid w:val="00C52B44"/>
    <w:rsid w:val="00C53BB2"/>
    <w:rsid w:val="00C550CB"/>
    <w:rsid w:val="00C5554C"/>
    <w:rsid w:val="00C5573B"/>
    <w:rsid w:val="00C56415"/>
    <w:rsid w:val="00C56CF8"/>
    <w:rsid w:val="00C61527"/>
    <w:rsid w:val="00C62048"/>
    <w:rsid w:val="00C62C40"/>
    <w:rsid w:val="00C63997"/>
    <w:rsid w:val="00C653B7"/>
    <w:rsid w:val="00C65E03"/>
    <w:rsid w:val="00C67942"/>
    <w:rsid w:val="00C67AA3"/>
    <w:rsid w:val="00C71B5C"/>
    <w:rsid w:val="00C72BF9"/>
    <w:rsid w:val="00C77903"/>
    <w:rsid w:val="00C80889"/>
    <w:rsid w:val="00C82146"/>
    <w:rsid w:val="00C82471"/>
    <w:rsid w:val="00C830E7"/>
    <w:rsid w:val="00C83B16"/>
    <w:rsid w:val="00C85827"/>
    <w:rsid w:val="00C86710"/>
    <w:rsid w:val="00C906CA"/>
    <w:rsid w:val="00C92DD6"/>
    <w:rsid w:val="00C93E07"/>
    <w:rsid w:val="00C95C18"/>
    <w:rsid w:val="00CA0432"/>
    <w:rsid w:val="00CA2621"/>
    <w:rsid w:val="00CA268C"/>
    <w:rsid w:val="00CA2695"/>
    <w:rsid w:val="00CA3D76"/>
    <w:rsid w:val="00CA6E81"/>
    <w:rsid w:val="00CA7173"/>
    <w:rsid w:val="00CA7B5E"/>
    <w:rsid w:val="00CB0613"/>
    <w:rsid w:val="00CB2949"/>
    <w:rsid w:val="00CB2B89"/>
    <w:rsid w:val="00CB2E6B"/>
    <w:rsid w:val="00CB3378"/>
    <w:rsid w:val="00CB49B4"/>
    <w:rsid w:val="00CB6462"/>
    <w:rsid w:val="00CC0349"/>
    <w:rsid w:val="00CC07E8"/>
    <w:rsid w:val="00CC21BE"/>
    <w:rsid w:val="00CC339C"/>
    <w:rsid w:val="00CC3FD7"/>
    <w:rsid w:val="00CC5008"/>
    <w:rsid w:val="00CC52B1"/>
    <w:rsid w:val="00CC57C0"/>
    <w:rsid w:val="00CC722D"/>
    <w:rsid w:val="00CC7813"/>
    <w:rsid w:val="00CD0A6D"/>
    <w:rsid w:val="00CD1314"/>
    <w:rsid w:val="00CD188F"/>
    <w:rsid w:val="00CD289B"/>
    <w:rsid w:val="00CD2F0E"/>
    <w:rsid w:val="00CD3332"/>
    <w:rsid w:val="00CD45C7"/>
    <w:rsid w:val="00CD5F4A"/>
    <w:rsid w:val="00CD6E91"/>
    <w:rsid w:val="00CE2A30"/>
    <w:rsid w:val="00CE3081"/>
    <w:rsid w:val="00CE45DB"/>
    <w:rsid w:val="00CE4660"/>
    <w:rsid w:val="00CE5B9D"/>
    <w:rsid w:val="00CE5DCD"/>
    <w:rsid w:val="00CE62DE"/>
    <w:rsid w:val="00CE7689"/>
    <w:rsid w:val="00CF0DE1"/>
    <w:rsid w:val="00CF0FDB"/>
    <w:rsid w:val="00CF12A6"/>
    <w:rsid w:val="00CF35E2"/>
    <w:rsid w:val="00CF68E5"/>
    <w:rsid w:val="00CF7BA3"/>
    <w:rsid w:val="00CF7F68"/>
    <w:rsid w:val="00D02D64"/>
    <w:rsid w:val="00D02F62"/>
    <w:rsid w:val="00D04755"/>
    <w:rsid w:val="00D063AE"/>
    <w:rsid w:val="00D06D52"/>
    <w:rsid w:val="00D07953"/>
    <w:rsid w:val="00D07C48"/>
    <w:rsid w:val="00D12529"/>
    <w:rsid w:val="00D13BB9"/>
    <w:rsid w:val="00D23A11"/>
    <w:rsid w:val="00D252B4"/>
    <w:rsid w:val="00D264ED"/>
    <w:rsid w:val="00D26A2A"/>
    <w:rsid w:val="00D27508"/>
    <w:rsid w:val="00D2776D"/>
    <w:rsid w:val="00D278E1"/>
    <w:rsid w:val="00D3025D"/>
    <w:rsid w:val="00D30363"/>
    <w:rsid w:val="00D31841"/>
    <w:rsid w:val="00D31A11"/>
    <w:rsid w:val="00D31D88"/>
    <w:rsid w:val="00D32773"/>
    <w:rsid w:val="00D3474E"/>
    <w:rsid w:val="00D34BE1"/>
    <w:rsid w:val="00D36127"/>
    <w:rsid w:val="00D36E70"/>
    <w:rsid w:val="00D45920"/>
    <w:rsid w:val="00D45A52"/>
    <w:rsid w:val="00D466D2"/>
    <w:rsid w:val="00D468FB"/>
    <w:rsid w:val="00D53491"/>
    <w:rsid w:val="00D54C1F"/>
    <w:rsid w:val="00D550D5"/>
    <w:rsid w:val="00D55518"/>
    <w:rsid w:val="00D5758F"/>
    <w:rsid w:val="00D6081D"/>
    <w:rsid w:val="00D60F54"/>
    <w:rsid w:val="00D6279E"/>
    <w:rsid w:val="00D63698"/>
    <w:rsid w:val="00D63BDA"/>
    <w:rsid w:val="00D67B09"/>
    <w:rsid w:val="00D70845"/>
    <w:rsid w:val="00D720C3"/>
    <w:rsid w:val="00D7226F"/>
    <w:rsid w:val="00D7259F"/>
    <w:rsid w:val="00D739F7"/>
    <w:rsid w:val="00D73D53"/>
    <w:rsid w:val="00D746EC"/>
    <w:rsid w:val="00D77DFB"/>
    <w:rsid w:val="00D8198D"/>
    <w:rsid w:val="00D836A0"/>
    <w:rsid w:val="00D85B64"/>
    <w:rsid w:val="00D862C4"/>
    <w:rsid w:val="00D8650C"/>
    <w:rsid w:val="00D86777"/>
    <w:rsid w:val="00D87CCB"/>
    <w:rsid w:val="00D87E3B"/>
    <w:rsid w:val="00D929D7"/>
    <w:rsid w:val="00D96218"/>
    <w:rsid w:val="00D96928"/>
    <w:rsid w:val="00D969E7"/>
    <w:rsid w:val="00D974BC"/>
    <w:rsid w:val="00D97D32"/>
    <w:rsid w:val="00DA12A0"/>
    <w:rsid w:val="00DA1CF7"/>
    <w:rsid w:val="00DA7943"/>
    <w:rsid w:val="00DB137D"/>
    <w:rsid w:val="00DB166A"/>
    <w:rsid w:val="00DB1809"/>
    <w:rsid w:val="00DB19E2"/>
    <w:rsid w:val="00DB1A14"/>
    <w:rsid w:val="00DB2399"/>
    <w:rsid w:val="00DB3023"/>
    <w:rsid w:val="00DB307B"/>
    <w:rsid w:val="00DB38AE"/>
    <w:rsid w:val="00DB4549"/>
    <w:rsid w:val="00DC144D"/>
    <w:rsid w:val="00DC3D4C"/>
    <w:rsid w:val="00DC683A"/>
    <w:rsid w:val="00DC7760"/>
    <w:rsid w:val="00DC7B13"/>
    <w:rsid w:val="00DD0DB0"/>
    <w:rsid w:val="00DD1290"/>
    <w:rsid w:val="00DD13FF"/>
    <w:rsid w:val="00DD186C"/>
    <w:rsid w:val="00DD3390"/>
    <w:rsid w:val="00DD617F"/>
    <w:rsid w:val="00DD63C0"/>
    <w:rsid w:val="00DD7C26"/>
    <w:rsid w:val="00DE1706"/>
    <w:rsid w:val="00DE3B9D"/>
    <w:rsid w:val="00DE49E8"/>
    <w:rsid w:val="00DF0582"/>
    <w:rsid w:val="00DF0829"/>
    <w:rsid w:val="00DF1285"/>
    <w:rsid w:val="00DF3324"/>
    <w:rsid w:val="00DF3407"/>
    <w:rsid w:val="00DF4209"/>
    <w:rsid w:val="00DF562C"/>
    <w:rsid w:val="00DF60A0"/>
    <w:rsid w:val="00DF699A"/>
    <w:rsid w:val="00DF744F"/>
    <w:rsid w:val="00E031B6"/>
    <w:rsid w:val="00E0321E"/>
    <w:rsid w:val="00E06D30"/>
    <w:rsid w:val="00E10039"/>
    <w:rsid w:val="00E1221F"/>
    <w:rsid w:val="00E1299A"/>
    <w:rsid w:val="00E14D2C"/>
    <w:rsid w:val="00E1507D"/>
    <w:rsid w:val="00E16555"/>
    <w:rsid w:val="00E208F7"/>
    <w:rsid w:val="00E215E9"/>
    <w:rsid w:val="00E21621"/>
    <w:rsid w:val="00E26400"/>
    <w:rsid w:val="00E27532"/>
    <w:rsid w:val="00E30360"/>
    <w:rsid w:val="00E3269B"/>
    <w:rsid w:val="00E3270D"/>
    <w:rsid w:val="00E32F7D"/>
    <w:rsid w:val="00E336EF"/>
    <w:rsid w:val="00E35DDC"/>
    <w:rsid w:val="00E36240"/>
    <w:rsid w:val="00E36BCF"/>
    <w:rsid w:val="00E41154"/>
    <w:rsid w:val="00E429FA"/>
    <w:rsid w:val="00E432DA"/>
    <w:rsid w:val="00E43D4E"/>
    <w:rsid w:val="00E44399"/>
    <w:rsid w:val="00E4586C"/>
    <w:rsid w:val="00E45A33"/>
    <w:rsid w:val="00E4724E"/>
    <w:rsid w:val="00E47F0A"/>
    <w:rsid w:val="00E5021E"/>
    <w:rsid w:val="00E54852"/>
    <w:rsid w:val="00E57FF0"/>
    <w:rsid w:val="00E6006A"/>
    <w:rsid w:val="00E613EA"/>
    <w:rsid w:val="00E620BA"/>
    <w:rsid w:val="00E62F9E"/>
    <w:rsid w:val="00E63107"/>
    <w:rsid w:val="00E662AC"/>
    <w:rsid w:val="00E71077"/>
    <w:rsid w:val="00E71A88"/>
    <w:rsid w:val="00E71F6F"/>
    <w:rsid w:val="00E7520D"/>
    <w:rsid w:val="00E766E6"/>
    <w:rsid w:val="00E76F3B"/>
    <w:rsid w:val="00E77FDE"/>
    <w:rsid w:val="00E8253A"/>
    <w:rsid w:val="00E826AB"/>
    <w:rsid w:val="00E87539"/>
    <w:rsid w:val="00E91033"/>
    <w:rsid w:val="00E9266C"/>
    <w:rsid w:val="00E93BAE"/>
    <w:rsid w:val="00E93D2C"/>
    <w:rsid w:val="00E94E9C"/>
    <w:rsid w:val="00E96225"/>
    <w:rsid w:val="00EA0629"/>
    <w:rsid w:val="00EA08F8"/>
    <w:rsid w:val="00EA0A3B"/>
    <w:rsid w:val="00EA25A3"/>
    <w:rsid w:val="00EA2D9F"/>
    <w:rsid w:val="00EA4051"/>
    <w:rsid w:val="00EA414A"/>
    <w:rsid w:val="00EA4989"/>
    <w:rsid w:val="00EA627E"/>
    <w:rsid w:val="00EA70C7"/>
    <w:rsid w:val="00EB284C"/>
    <w:rsid w:val="00EB3430"/>
    <w:rsid w:val="00EB476F"/>
    <w:rsid w:val="00EB5B1E"/>
    <w:rsid w:val="00EC23EE"/>
    <w:rsid w:val="00EC2648"/>
    <w:rsid w:val="00EC2AB2"/>
    <w:rsid w:val="00EC360E"/>
    <w:rsid w:val="00EC3B11"/>
    <w:rsid w:val="00EC6648"/>
    <w:rsid w:val="00EC6FBD"/>
    <w:rsid w:val="00EC7519"/>
    <w:rsid w:val="00ED03C5"/>
    <w:rsid w:val="00ED04EC"/>
    <w:rsid w:val="00ED1334"/>
    <w:rsid w:val="00ED1417"/>
    <w:rsid w:val="00ED1C9C"/>
    <w:rsid w:val="00ED298C"/>
    <w:rsid w:val="00ED3010"/>
    <w:rsid w:val="00ED369B"/>
    <w:rsid w:val="00ED7DD1"/>
    <w:rsid w:val="00EE01B1"/>
    <w:rsid w:val="00EE1B97"/>
    <w:rsid w:val="00EE2C5B"/>
    <w:rsid w:val="00EE3F4E"/>
    <w:rsid w:val="00EE73D7"/>
    <w:rsid w:val="00EF0A2E"/>
    <w:rsid w:val="00EF0CD0"/>
    <w:rsid w:val="00EF2871"/>
    <w:rsid w:val="00EF2A64"/>
    <w:rsid w:val="00EF448E"/>
    <w:rsid w:val="00EF5069"/>
    <w:rsid w:val="00EF51E7"/>
    <w:rsid w:val="00EF57CE"/>
    <w:rsid w:val="00EF5925"/>
    <w:rsid w:val="00EF66BA"/>
    <w:rsid w:val="00EF6C75"/>
    <w:rsid w:val="00EF7D1A"/>
    <w:rsid w:val="00F0026C"/>
    <w:rsid w:val="00F00E59"/>
    <w:rsid w:val="00F012C3"/>
    <w:rsid w:val="00F013A2"/>
    <w:rsid w:val="00F02E7D"/>
    <w:rsid w:val="00F03EDE"/>
    <w:rsid w:val="00F05136"/>
    <w:rsid w:val="00F0593B"/>
    <w:rsid w:val="00F05CCB"/>
    <w:rsid w:val="00F06C97"/>
    <w:rsid w:val="00F12CB9"/>
    <w:rsid w:val="00F13808"/>
    <w:rsid w:val="00F14F21"/>
    <w:rsid w:val="00F16234"/>
    <w:rsid w:val="00F162F0"/>
    <w:rsid w:val="00F172A8"/>
    <w:rsid w:val="00F1749E"/>
    <w:rsid w:val="00F176F0"/>
    <w:rsid w:val="00F1795F"/>
    <w:rsid w:val="00F2079D"/>
    <w:rsid w:val="00F207D9"/>
    <w:rsid w:val="00F222E7"/>
    <w:rsid w:val="00F2290B"/>
    <w:rsid w:val="00F22D13"/>
    <w:rsid w:val="00F24EB7"/>
    <w:rsid w:val="00F26318"/>
    <w:rsid w:val="00F30375"/>
    <w:rsid w:val="00F30B46"/>
    <w:rsid w:val="00F30D0C"/>
    <w:rsid w:val="00F33C7D"/>
    <w:rsid w:val="00F349C4"/>
    <w:rsid w:val="00F358A3"/>
    <w:rsid w:val="00F35A28"/>
    <w:rsid w:val="00F37689"/>
    <w:rsid w:val="00F4069D"/>
    <w:rsid w:val="00F419BA"/>
    <w:rsid w:val="00F43B04"/>
    <w:rsid w:val="00F4486C"/>
    <w:rsid w:val="00F4750C"/>
    <w:rsid w:val="00F47A5F"/>
    <w:rsid w:val="00F50084"/>
    <w:rsid w:val="00F50A90"/>
    <w:rsid w:val="00F50BCD"/>
    <w:rsid w:val="00F50F80"/>
    <w:rsid w:val="00F511A3"/>
    <w:rsid w:val="00F51620"/>
    <w:rsid w:val="00F5176F"/>
    <w:rsid w:val="00F52A19"/>
    <w:rsid w:val="00F52B05"/>
    <w:rsid w:val="00F53716"/>
    <w:rsid w:val="00F53AC8"/>
    <w:rsid w:val="00F545D5"/>
    <w:rsid w:val="00F57393"/>
    <w:rsid w:val="00F65725"/>
    <w:rsid w:val="00F65B0D"/>
    <w:rsid w:val="00F66168"/>
    <w:rsid w:val="00F67B92"/>
    <w:rsid w:val="00F703B2"/>
    <w:rsid w:val="00F7078B"/>
    <w:rsid w:val="00F7147D"/>
    <w:rsid w:val="00F73D44"/>
    <w:rsid w:val="00F75C93"/>
    <w:rsid w:val="00F76C7D"/>
    <w:rsid w:val="00F7768E"/>
    <w:rsid w:val="00F83B20"/>
    <w:rsid w:val="00F852D2"/>
    <w:rsid w:val="00F8703A"/>
    <w:rsid w:val="00F874CD"/>
    <w:rsid w:val="00F876D9"/>
    <w:rsid w:val="00F87CCA"/>
    <w:rsid w:val="00F905FC"/>
    <w:rsid w:val="00F909DA"/>
    <w:rsid w:val="00F9151E"/>
    <w:rsid w:val="00F93F28"/>
    <w:rsid w:val="00F9430B"/>
    <w:rsid w:val="00F977E6"/>
    <w:rsid w:val="00FA08AC"/>
    <w:rsid w:val="00FA0FCF"/>
    <w:rsid w:val="00FA1647"/>
    <w:rsid w:val="00FA201D"/>
    <w:rsid w:val="00FA3549"/>
    <w:rsid w:val="00FA604D"/>
    <w:rsid w:val="00FA6821"/>
    <w:rsid w:val="00FA6DB1"/>
    <w:rsid w:val="00FB039C"/>
    <w:rsid w:val="00FB1808"/>
    <w:rsid w:val="00FB1EDD"/>
    <w:rsid w:val="00FB2B31"/>
    <w:rsid w:val="00FB2DC6"/>
    <w:rsid w:val="00FB2ED0"/>
    <w:rsid w:val="00FB3887"/>
    <w:rsid w:val="00FB46FA"/>
    <w:rsid w:val="00FB7040"/>
    <w:rsid w:val="00FC00D5"/>
    <w:rsid w:val="00FC1D08"/>
    <w:rsid w:val="00FC1FED"/>
    <w:rsid w:val="00FC3BEC"/>
    <w:rsid w:val="00FC4A1C"/>
    <w:rsid w:val="00FC64C0"/>
    <w:rsid w:val="00FC73B1"/>
    <w:rsid w:val="00FD1781"/>
    <w:rsid w:val="00FD50DD"/>
    <w:rsid w:val="00FD53DC"/>
    <w:rsid w:val="00FD6AE8"/>
    <w:rsid w:val="00FE1EBF"/>
    <w:rsid w:val="00FE2603"/>
    <w:rsid w:val="00FE2609"/>
    <w:rsid w:val="00FE3D6E"/>
    <w:rsid w:val="00FE525D"/>
    <w:rsid w:val="00FE5388"/>
    <w:rsid w:val="00FE57F0"/>
    <w:rsid w:val="00FE7537"/>
    <w:rsid w:val="00FF05E9"/>
    <w:rsid w:val="00FF33C8"/>
    <w:rsid w:val="00FF3724"/>
    <w:rsid w:val="00FF6A01"/>
    <w:rsid w:val="00FF6EA6"/>
    <w:rsid w:val="00FF7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cs:smarttags" w:name="NumConv6p6"/>
  <w:smartTagType w:namespaceuri="urn:schemas-microsoft-com:office:cs:smarttags" w:name="NumConv9p0"/>
  <w:smartTagType w:namespaceuri="urn:schemas-microsoft-com:office:cs:smarttags" w:name="NumConv6p0"/>
  <w:shapeDefaults>
    <o:shapedefaults v:ext="edit" spidmax="1050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0649"/>
    <w:pPr>
      <w:jc w:val="both"/>
    </w:pPr>
  </w:style>
  <w:style w:type="paragraph" w:styleId="Titolo1">
    <w:name w:val="heading 1"/>
    <w:basedOn w:val="Normale"/>
    <w:next w:val="Normale"/>
    <w:link w:val="Titolo1Carattere"/>
    <w:qFormat/>
    <w:rsid w:val="005E02F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5E02FC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5E02FC"/>
    <w:pPr>
      <w:keepNext/>
      <w:spacing w:before="240" w:after="60"/>
      <w:outlineLvl w:val="2"/>
    </w:pPr>
    <w:rPr>
      <w:b/>
      <w:sz w:val="24"/>
    </w:rPr>
  </w:style>
  <w:style w:type="paragraph" w:styleId="Titolo4">
    <w:name w:val="heading 4"/>
    <w:basedOn w:val="Normale"/>
    <w:next w:val="Normale"/>
    <w:link w:val="Titolo4Carattere"/>
    <w:qFormat/>
    <w:rsid w:val="005E02FC"/>
    <w:pPr>
      <w:keepNext/>
      <w:jc w:val="center"/>
      <w:outlineLvl w:val="3"/>
    </w:pPr>
    <w:rPr>
      <w:sz w:val="36"/>
    </w:rPr>
  </w:style>
  <w:style w:type="paragraph" w:styleId="Titolo5">
    <w:name w:val="heading 5"/>
    <w:basedOn w:val="Normale"/>
    <w:next w:val="Normale"/>
    <w:link w:val="Titolo5Carattere"/>
    <w:qFormat/>
    <w:rsid w:val="005E02FC"/>
    <w:pPr>
      <w:keepNext/>
      <w:ind w:right="355"/>
      <w:jc w:val="left"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5E02FC"/>
    <w:pPr>
      <w:keepNext/>
      <w:jc w:val="center"/>
      <w:outlineLvl w:val="5"/>
    </w:pPr>
    <w:rPr>
      <w:sz w:val="24"/>
    </w:rPr>
  </w:style>
  <w:style w:type="paragraph" w:styleId="Titolo7">
    <w:name w:val="heading 7"/>
    <w:basedOn w:val="Normale"/>
    <w:next w:val="Normale"/>
    <w:qFormat/>
    <w:rsid w:val="005E02FC"/>
    <w:pPr>
      <w:keepNext/>
      <w:ind w:left="4962" w:hanging="1560"/>
      <w:jc w:val="left"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5E02FC"/>
    <w:pPr>
      <w:keepNext/>
      <w:ind w:left="5670" w:hanging="850"/>
      <w:jc w:val="left"/>
      <w:outlineLvl w:val="7"/>
    </w:pPr>
    <w:rPr>
      <w:b/>
      <w:sz w:val="24"/>
    </w:rPr>
  </w:style>
  <w:style w:type="paragraph" w:styleId="Titolo9">
    <w:name w:val="heading 9"/>
    <w:basedOn w:val="Normale"/>
    <w:next w:val="Normale"/>
    <w:qFormat/>
    <w:rsid w:val="005E02FC"/>
    <w:pPr>
      <w:keepNext/>
      <w:ind w:left="5670" w:hanging="1275"/>
      <w:outlineLvl w:val="8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semiHidden/>
    <w:rsid w:val="005E02FC"/>
    <w:rPr>
      <w:sz w:val="16"/>
    </w:rPr>
  </w:style>
  <w:style w:type="paragraph" w:styleId="Testocommento">
    <w:name w:val="annotation text"/>
    <w:basedOn w:val="Normale"/>
    <w:semiHidden/>
    <w:rsid w:val="005E02FC"/>
  </w:style>
  <w:style w:type="paragraph" w:styleId="Intestazione">
    <w:name w:val="header"/>
    <w:basedOn w:val="Normale"/>
    <w:link w:val="IntestazioneCarattere"/>
    <w:rsid w:val="005E02F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E02FC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5E02FC"/>
  </w:style>
  <w:style w:type="paragraph" w:styleId="Rientrocorpodeltesto">
    <w:name w:val="Body Text Indent"/>
    <w:basedOn w:val="Normale"/>
    <w:link w:val="RientrocorpodeltestoCarattere"/>
    <w:rsid w:val="005E02FC"/>
    <w:pPr>
      <w:ind w:left="1418" w:hanging="1418"/>
    </w:pPr>
    <w:rPr>
      <w:sz w:val="24"/>
    </w:rPr>
  </w:style>
  <w:style w:type="paragraph" w:styleId="Rientrocorpodeltesto2">
    <w:name w:val="Body Text Indent 2"/>
    <w:basedOn w:val="Normale"/>
    <w:link w:val="Rientrocorpodeltesto2Carattere"/>
    <w:rsid w:val="005E02FC"/>
    <w:pPr>
      <w:ind w:firstLine="709"/>
    </w:pPr>
    <w:rPr>
      <w:sz w:val="24"/>
    </w:rPr>
  </w:style>
  <w:style w:type="paragraph" w:styleId="Mappadocumento">
    <w:name w:val="Document Map"/>
    <w:basedOn w:val="Normale"/>
    <w:semiHidden/>
    <w:rsid w:val="005E02FC"/>
    <w:pPr>
      <w:shd w:val="clear" w:color="auto" w:fill="000080"/>
    </w:pPr>
    <w:rPr>
      <w:rFonts w:ascii="Tahoma" w:hAnsi="Tahoma"/>
    </w:rPr>
  </w:style>
  <w:style w:type="paragraph" w:styleId="Titolo">
    <w:name w:val="Title"/>
    <w:basedOn w:val="Normale"/>
    <w:link w:val="TitoloCarattere"/>
    <w:qFormat/>
    <w:rsid w:val="005E02FC"/>
    <w:pPr>
      <w:jc w:val="center"/>
    </w:pPr>
    <w:rPr>
      <w:sz w:val="42"/>
    </w:rPr>
  </w:style>
  <w:style w:type="character" w:styleId="Collegamentoipertestuale">
    <w:name w:val="Hyperlink"/>
    <w:basedOn w:val="Carpredefinitoparagrafo"/>
    <w:rsid w:val="005E02FC"/>
    <w:rPr>
      <w:color w:val="0000FF"/>
      <w:u w:val="single"/>
    </w:rPr>
  </w:style>
  <w:style w:type="character" w:styleId="Collegamentovisitato">
    <w:name w:val="FollowedHyperlink"/>
    <w:basedOn w:val="Carpredefinitoparagrafo"/>
    <w:rsid w:val="005E02FC"/>
    <w:rPr>
      <w:color w:val="800080"/>
      <w:u w:val="single"/>
    </w:rPr>
  </w:style>
  <w:style w:type="paragraph" w:styleId="Rientrocorpodeltesto3">
    <w:name w:val="Body Text Indent 3"/>
    <w:basedOn w:val="Normale"/>
    <w:link w:val="Rientrocorpodeltesto3Carattere"/>
    <w:rsid w:val="005E02FC"/>
    <w:pPr>
      <w:ind w:left="1701" w:hanging="1701"/>
    </w:pPr>
    <w:rPr>
      <w:b/>
      <w:sz w:val="28"/>
    </w:rPr>
  </w:style>
  <w:style w:type="paragraph" w:styleId="Corpodeltesto">
    <w:name w:val="Body Text"/>
    <w:basedOn w:val="Normale"/>
    <w:link w:val="CorpodeltestoCarattere"/>
    <w:rsid w:val="005E02FC"/>
    <w:rPr>
      <w:rFonts w:ascii="Calisto MT" w:hAnsi="Calisto MT"/>
      <w:sz w:val="24"/>
    </w:rPr>
  </w:style>
  <w:style w:type="paragraph" w:styleId="Corpodeltesto2">
    <w:name w:val="Body Text 2"/>
    <w:basedOn w:val="Normale"/>
    <w:link w:val="Corpodeltesto2Carattere"/>
    <w:rsid w:val="005E02FC"/>
    <w:pPr>
      <w:jc w:val="left"/>
    </w:pPr>
    <w:rPr>
      <w:rFonts w:ascii="Calisto MT" w:hAnsi="Calisto MT"/>
      <w:sz w:val="24"/>
    </w:rPr>
  </w:style>
  <w:style w:type="paragraph" w:styleId="Testofumetto">
    <w:name w:val="Balloon Text"/>
    <w:basedOn w:val="Normale"/>
    <w:semiHidden/>
    <w:rsid w:val="00F13808"/>
    <w:rPr>
      <w:rFonts w:ascii="Tahoma" w:hAnsi="Tahoma" w:cs="Tahoma"/>
      <w:sz w:val="16"/>
      <w:szCs w:val="16"/>
    </w:rPr>
  </w:style>
  <w:style w:type="paragraph" w:customStyle="1" w:styleId="Titolomio">
    <w:name w:val="Titolo mio"/>
    <w:basedOn w:val="Normale"/>
    <w:link w:val="TitolomioCarattere"/>
    <w:qFormat/>
    <w:rsid w:val="00C77903"/>
    <w:pPr>
      <w:spacing w:after="360"/>
      <w:jc w:val="center"/>
    </w:pPr>
    <w:rPr>
      <w:rFonts w:ascii="Cambria" w:hAnsi="Cambria"/>
      <w:spacing w:val="100"/>
      <w:sz w:val="24"/>
      <w:szCs w:val="24"/>
      <w:lang w:eastAsia="en-US"/>
    </w:rPr>
  </w:style>
  <w:style w:type="character" w:customStyle="1" w:styleId="TitolomioCarattere">
    <w:name w:val="Titolo mio Carattere"/>
    <w:basedOn w:val="Carpredefinitoparagrafo"/>
    <w:link w:val="Titolomio"/>
    <w:rsid w:val="00C77903"/>
    <w:rPr>
      <w:rFonts w:ascii="Cambria" w:hAnsi="Cambria"/>
      <w:spacing w:val="100"/>
      <w:sz w:val="24"/>
      <w:szCs w:val="24"/>
      <w:lang w:val="it-IT" w:eastAsia="en-US" w:bidi="ar-SA"/>
    </w:rPr>
  </w:style>
  <w:style w:type="paragraph" w:customStyle="1" w:styleId="Elencopuntato3">
    <w:name w:val="Elenco puntato 3"/>
    <w:basedOn w:val="Normale"/>
    <w:link w:val="Elencopuntato3Carattere"/>
    <w:qFormat/>
    <w:rsid w:val="00C77903"/>
    <w:pPr>
      <w:numPr>
        <w:numId w:val="1"/>
      </w:numPr>
      <w:spacing w:before="60" w:after="60"/>
    </w:pPr>
    <w:rPr>
      <w:lang w:eastAsia="en-US"/>
    </w:rPr>
  </w:style>
  <w:style w:type="character" w:customStyle="1" w:styleId="Elencopuntato3Carattere">
    <w:name w:val="Elenco puntato 3 Carattere"/>
    <w:basedOn w:val="Carpredefinitoparagrafo"/>
    <w:link w:val="Elencopuntato3"/>
    <w:rsid w:val="00C77903"/>
    <w:rPr>
      <w:lang w:eastAsia="en-US"/>
    </w:rPr>
  </w:style>
  <w:style w:type="paragraph" w:styleId="Paragrafoelenco">
    <w:name w:val="List Paragraph"/>
    <w:basedOn w:val="Normale"/>
    <w:qFormat/>
    <w:rsid w:val="001B016D"/>
    <w:pPr>
      <w:spacing w:before="60" w:after="60"/>
      <w:ind w:left="720"/>
      <w:contextualSpacing/>
      <w:jc w:val="left"/>
    </w:pPr>
    <w:rPr>
      <w:rFonts w:ascii="Calibri" w:eastAsia="Calibri" w:hAnsi="Calibri"/>
      <w:sz w:val="24"/>
      <w:szCs w:val="24"/>
    </w:rPr>
  </w:style>
  <w:style w:type="character" w:styleId="Rimandonotaapidipagina">
    <w:name w:val="footnote reference"/>
    <w:basedOn w:val="Carpredefinitoparagrafo"/>
    <w:uiPriority w:val="99"/>
    <w:semiHidden/>
    <w:rsid w:val="00C82471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C82471"/>
    <w:pPr>
      <w:jc w:val="left"/>
    </w:pPr>
  </w:style>
  <w:style w:type="table" w:styleId="Grigliatabella">
    <w:name w:val="Table Grid"/>
    <w:basedOn w:val="Tabellanormale"/>
    <w:rsid w:val="00C824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emio">
    <w:name w:val="Normale mio"/>
    <w:basedOn w:val="Normale"/>
    <w:link w:val="NormalemioCarattere"/>
    <w:qFormat/>
    <w:rsid w:val="00053409"/>
    <w:rPr>
      <w:sz w:val="24"/>
      <w:szCs w:val="24"/>
      <w:lang w:eastAsia="en-US"/>
    </w:rPr>
  </w:style>
  <w:style w:type="character" w:customStyle="1" w:styleId="NormalemioCarattere">
    <w:name w:val="Normale mio Carattere"/>
    <w:basedOn w:val="Carpredefinitoparagrafo"/>
    <w:link w:val="Normalemio"/>
    <w:rsid w:val="00053409"/>
    <w:rPr>
      <w:sz w:val="24"/>
      <w:szCs w:val="24"/>
      <w:lang w:val="it-IT" w:eastAsia="en-US" w:bidi="ar-SA"/>
    </w:rPr>
  </w:style>
  <w:style w:type="paragraph" w:customStyle="1" w:styleId="Normal">
    <w:name w:val="[Normal]"/>
    <w:rsid w:val="00053409"/>
    <w:rPr>
      <w:rFonts w:ascii="Arial" w:hAnsi="Arial"/>
      <w:sz w:val="24"/>
    </w:rPr>
  </w:style>
  <w:style w:type="character" w:customStyle="1" w:styleId="Titolo4Carattere">
    <w:name w:val="Titolo 4 Carattere"/>
    <w:basedOn w:val="Carpredefinitoparagrafo"/>
    <w:link w:val="Titolo4"/>
    <w:rsid w:val="00E87539"/>
    <w:rPr>
      <w:sz w:val="36"/>
      <w:lang w:val="it-IT" w:eastAsia="it-IT" w:bidi="ar-SA"/>
    </w:rPr>
  </w:style>
  <w:style w:type="character" w:customStyle="1" w:styleId="Titolo5Carattere">
    <w:name w:val="Titolo 5 Carattere"/>
    <w:basedOn w:val="Carpredefinitoparagrafo"/>
    <w:link w:val="Titolo5"/>
    <w:rsid w:val="00E87539"/>
    <w:rPr>
      <w:sz w:val="24"/>
      <w:lang w:val="it-IT" w:eastAsia="it-IT" w:bidi="ar-SA"/>
    </w:rPr>
  </w:style>
  <w:style w:type="paragraph" w:customStyle="1" w:styleId="Style1">
    <w:name w:val="Style 1"/>
    <w:basedOn w:val="Normale"/>
    <w:uiPriority w:val="99"/>
    <w:rsid w:val="00A76121"/>
    <w:pPr>
      <w:widowControl w:val="0"/>
      <w:autoSpaceDE w:val="0"/>
      <w:autoSpaceDN w:val="0"/>
      <w:adjustRightInd w:val="0"/>
      <w:jc w:val="left"/>
    </w:pPr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C1B2D"/>
    <w:rPr>
      <w:lang w:val="it-IT" w:eastAsia="it-IT" w:bidi="ar-SA"/>
    </w:rPr>
  </w:style>
  <w:style w:type="character" w:customStyle="1" w:styleId="Carattere2">
    <w:name w:val="Carattere2"/>
    <w:basedOn w:val="Carpredefinitoparagrafo"/>
    <w:rsid w:val="00245515"/>
    <w:rPr>
      <w:sz w:val="36"/>
      <w:lang w:val="it-IT" w:eastAsia="it-IT" w:bidi="ar-SA"/>
    </w:rPr>
  </w:style>
  <w:style w:type="character" w:customStyle="1" w:styleId="Carattere6">
    <w:name w:val="Carattere6"/>
    <w:basedOn w:val="Carpredefinitoparagrafo"/>
    <w:rsid w:val="001C2622"/>
    <w:rPr>
      <w:sz w:val="36"/>
      <w:lang w:val="it-IT" w:eastAsia="it-IT" w:bidi="ar-SA"/>
    </w:rPr>
  </w:style>
  <w:style w:type="character" w:styleId="Enfasigrassetto">
    <w:name w:val="Strong"/>
    <w:basedOn w:val="Carpredefinitoparagrafo"/>
    <w:qFormat/>
    <w:rsid w:val="006F64AF"/>
    <w:rPr>
      <w:b/>
      <w:bCs/>
    </w:rPr>
  </w:style>
  <w:style w:type="character" w:customStyle="1" w:styleId="Carattere3">
    <w:name w:val="Carattere3"/>
    <w:basedOn w:val="Carpredefinitoparagrafo"/>
    <w:rsid w:val="00047E99"/>
    <w:rPr>
      <w:sz w:val="36"/>
      <w:lang w:val="it-IT" w:eastAsia="it-IT" w:bidi="ar-SA"/>
    </w:rPr>
  </w:style>
  <w:style w:type="character" w:customStyle="1" w:styleId="Carattere4">
    <w:name w:val="Carattere4"/>
    <w:basedOn w:val="Carpredefinitoparagrafo"/>
    <w:rsid w:val="007538A9"/>
    <w:rPr>
      <w:sz w:val="36"/>
      <w:lang w:val="it-IT" w:eastAsia="it-IT" w:bidi="ar-SA"/>
    </w:rPr>
  </w:style>
  <w:style w:type="character" w:customStyle="1" w:styleId="Carattere9">
    <w:name w:val="Carattere9"/>
    <w:basedOn w:val="Carpredefinitoparagrafo"/>
    <w:rsid w:val="00DF4209"/>
    <w:rPr>
      <w:sz w:val="36"/>
      <w:lang w:val="it-IT" w:eastAsia="it-IT" w:bidi="ar-SA"/>
    </w:rPr>
  </w:style>
  <w:style w:type="character" w:customStyle="1" w:styleId="Carattere8">
    <w:name w:val="Carattere8"/>
    <w:basedOn w:val="Carpredefinitoparagrafo"/>
    <w:rsid w:val="00DF4209"/>
    <w:rPr>
      <w:sz w:val="24"/>
      <w:lang w:val="it-IT" w:eastAsia="it-IT" w:bidi="ar-SA"/>
    </w:rPr>
  </w:style>
  <w:style w:type="paragraph" w:styleId="Testonormale">
    <w:name w:val="Plain Text"/>
    <w:basedOn w:val="Normale"/>
    <w:link w:val="TestonormaleCarattere"/>
    <w:rsid w:val="00DF4209"/>
    <w:pPr>
      <w:jc w:val="left"/>
    </w:pPr>
    <w:rPr>
      <w:rFonts w:ascii="Courier New" w:hAnsi="Courier New"/>
    </w:rPr>
  </w:style>
  <w:style w:type="paragraph" w:styleId="Corpodeltesto3">
    <w:name w:val="Body Text 3"/>
    <w:basedOn w:val="Normale"/>
    <w:rsid w:val="003B2A09"/>
    <w:pPr>
      <w:spacing w:after="120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3B2A09"/>
    <w:rPr>
      <w:b/>
      <w:sz w:val="28"/>
      <w:lang w:val="it-IT" w:eastAsia="it-IT" w:bidi="ar-SA"/>
    </w:rPr>
  </w:style>
  <w:style w:type="paragraph" w:customStyle="1" w:styleId="provvr0">
    <w:name w:val="provv_r0"/>
    <w:basedOn w:val="Normale"/>
    <w:rsid w:val="003B2A09"/>
    <w:pPr>
      <w:spacing w:before="100" w:beforeAutospacing="1" w:after="100" w:afterAutospacing="1"/>
    </w:pPr>
    <w:rPr>
      <w:sz w:val="24"/>
      <w:szCs w:val="24"/>
    </w:rPr>
  </w:style>
  <w:style w:type="paragraph" w:customStyle="1" w:styleId="Testoconrientro">
    <w:name w:val="Testo con rientro"/>
    <w:basedOn w:val="Normale"/>
    <w:rsid w:val="00BB73E6"/>
    <w:pPr>
      <w:widowControl w:val="0"/>
      <w:ind w:left="284" w:firstLine="851"/>
    </w:pPr>
    <w:rPr>
      <w:rFonts w:ascii="Bookman Old Style" w:eastAsia="Calibri" w:hAnsi="Bookman Old Style"/>
      <w:sz w:val="22"/>
    </w:rPr>
  </w:style>
  <w:style w:type="paragraph" w:customStyle="1" w:styleId="Paragrafoelenco1">
    <w:name w:val="Paragrafo elenco1"/>
    <w:basedOn w:val="Normale"/>
    <w:rsid w:val="00BB73E6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val="en-US" w:eastAsia="en-US"/>
    </w:rPr>
  </w:style>
  <w:style w:type="paragraph" w:customStyle="1" w:styleId="CarattereCarattereCarattere">
    <w:name w:val="Carattere Carattere Carattere"/>
    <w:basedOn w:val="Normale"/>
    <w:rsid w:val="00BB5B25"/>
    <w:pPr>
      <w:spacing w:after="160" w:line="240" w:lineRule="exact"/>
      <w:jc w:val="left"/>
    </w:pPr>
    <w:rPr>
      <w:rFonts w:ascii="Verdana" w:hAnsi="Verdana"/>
      <w:lang w:val="en-US" w:eastAsia="en-US"/>
    </w:rPr>
  </w:style>
  <w:style w:type="character" w:customStyle="1" w:styleId="Titolo2Carattere">
    <w:name w:val="Titolo 2 Carattere"/>
    <w:basedOn w:val="Carpredefinitoparagrafo"/>
    <w:link w:val="Titolo2"/>
    <w:rsid w:val="001C79EC"/>
    <w:rPr>
      <w:rFonts w:ascii="Arial" w:hAnsi="Arial"/>
      <w:b/>
      <w:i/>
      <w:sz w:val="24"/>
    </w:rPr>
  </w:style>
  <w:style w:type="character" w:customStyle="1" w:styleId="TitoloCarattere">
    <w:name w:val="Titolo Carattere"/>
    <w:basedOn w:val="Carpredefinitoparagrafo"/>
    <w:link w:val="Titolo"/>
    <w:rsid w:val="001F5E2F"/>
    <w:rPr>
      <w:sz w:val="42"/>
    </w:rPr>
  </w:style>
  <w:style w:type="character" w:customStyle="1" w:styleId="IntestazioneCarattere">
    <w:name w:val="Intestazione Carattere"/>
    <w:basedOn w:val="Carpredefinitoparagrafo"/>
    <w:link w:val="Intestazione"/>
    <w:rsid w:val="00574A43"/>
  </w:style>
  <w:style w:type="character" w:customStyle="1" w:styleId="CorpodeltestoCarattere">
    <w:name w:val="Corpo del testo Carattere"/>
    <w:basedOn w:val="Carpredefinitoparagrafo"/>
    <w:link w:val="Corpodeltesto"/>
    <w:rsid w:val="00574A43"/>
    <w:rPr>
      <w:rFonts w:ascii="Calisto MT" w:hAnsi="Calisto MT"/>
      <w:sz w:val="24"/>
    </w:rPr>
  </w:style>
  <w:style w:type="paragraph" w:customStyle="1" w:styleId="Corpodeltesto21">
    <w:name w:val="Corpo del testo 21"/>
    <w:basedOn w:val="Normale"/>
    <w:rsid w:val="00F73D44"/>
    <w:pPr>
      <w:overflowPunct w:val="0"/>
      <w:autoSpaceDE w:val="0"/>
      <w:autoSpaceDN w:val="0"/>
      <w:adjustRightInd w:val="0"/>
      <w:ind w:firstLine="360"/>
      <w:textAlignment w:val="baseline"/>
    </w:pPr>
    <w:rPr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rsid w:val="002763FE"/>
    <w:rPr>
      <w:rFonts w:ascii="Calisto MT" w:hAnsi="Calisto MT"/>
      <w:sz w:val="24"/>
    </w:rPr>
  </w:style>
  <w:style w:type="character" w:customStyle="1" w:styleId="Titolo1Carattere">
    <w:name w:val="Titolo 1 Carattere"/>
    <w:basedOn w:val="Carpredefinitoparagrafo"/>
    <w:link w:val="Titolo1"/>
    <w:rsid w:val="002D7AEC"/>
    <w:rPr>
      <w:rFonts w:ascii="Arial" w:hAnsi="Arial"/>
      <w:b/>
      <w:kern w:val="28"/>
      <w:sz w:val="28"/>
    </w:rPr>
  </w:style>
  <w:style w:type="paragraph" w:customStyle="1" w:styleId="Default">
    <w:name w:val="Default"/>
    <w:rsid w:val="00AD379C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pple-style-span">
    <w:name w:val="apple-style-span"/>
    <w:basedOn w:val="Carpredefinitoparagrafo"/>
    <w:rsid w:val="00E3269B"/>
  </w:style>
  <w:style w:type="character" w:customStyle="1" w:styleId="Rientrocorpodeltesto2Carattere">
    <w:name w:val="Rientro corpo del testo 2 Carattere"/>
    <w:basedOn w:val="Carpredefinitoparagrafo"/>
    <w:link w:val="Rientrocorpodeltesto2"/>
    <w:rsid w:val="001D2F85"/>
    <w:rPr>
      <w:sz w:val="24"/>
    </w:rPr>
  </w:style>
  <w:style w:type="paragraph" w:styleId="NormaleWeb">
    <w:name w:val="Normal (Web)"/>
    <w:basedOn w:val="Normale"/>
    <w:uiPriority w:val="99"/>
    <w:rsid w:val="00082AFA"/>
    <w:pPr>
      <w:spacing w:before="280" w:after="280"/>
      <w:jc w:val="left"/>
    </w:pPr>
    <w:rPr>
      <w:sz w:val="24"/>
      <w:szCs w:val="24"/>
    </w:rPr>
  </w:style>
  <w:style w:type="paragraph" w:customStyle="1" w:styleId="paragrafoelenco0">
    <w:name w:val="paragrafoelenco"/>
    <w:basedOn w:val="Normale"/>
    <w:rsid w:val="00082AFA"/>
    <w:pPr>
      <w:ind w:left="708"/>
      <w:jc w:val="left"/>
    </w:pPr>
    <w:rPr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3E481A"/>
    <w:rPr>
      <w:sz w:val="24"/>
    </w:rPr>
  </w:style>
  <w:style w:type="paragraph" w:customStyle="1" w:styleId="Paragrafoelenco2">
    <w:name w:val="Paragrafo elenco2"/>
    <w:basedOn w:val="Normale"/>
    <w:rsid w:val="00CF68E5"/>
    <w:pPr>
      <w:spacing w:before="60" w:after="60"/>
      <w:ind w:left="720"/>
      <w:contextualSpacing/>
      <w:jc w:val="left"/>
    </w:pPr>
    <w:rPr>
      <w:rFonts w:ascii="Calibri" w:hAnsi="Calibri"/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rsid w:val="00BD1ABA"/>
    <w:rPr>
      <w:rFonts w:ascii="Courier New" w:hAnsi="Courier New"/>
    </w:rPr>
  </w:style>
  <w:style w:type="paragraph" w:customStyle="1" w:styleId="Style2">
    <w:name w:val="Style 2"/>
    <w:basedOn w:val="Normale"/>
    <w:uiPriority w:val="99"/>
    <w:rsid w:val="0039530A"/>
    <w:pPr>
      <w:widowControl w:val="0"/>
      <w:autoSpaceDE w:val="0"/>
      <w:autoSpaceDN w:val="0"/>
    </w:pPr>
    <w:rPr>
      <w:rFonts w:eastAsiaTheme="minorEastAsia"/>
      <w:sz w:val="24"/>
      <w:szCs w:val="24"/>
    </w:rPr>
  </w:style>
  <w:style w:type="character" w:customStyle="1" w:styleId="linkneltesto">
    <w:name w:val="link_nel_testo"/>
    <w:basedOn w:val="Carpredefinitoparagrafo"/>
    <w:rsid w:val="00371FA6"/>
    <w:rPr>
      <w:i/>
      <w:iCs/>
    </w:rPr>
  </w:style>
  <w:style w:type="paragraph" w:customStyle="1" w:styleId="TESTOBOLLO">
    <w:name w:val="TESTO BOLLO"/>
    <w:rsid w:val="003324A0"/>
    <w:pPr>
      <w:keepNext/>
      <w:widowControl w:val="0"/>
      <w:overflowPunct w:val="0"/>
      <w:autoSpaceDE w:val="0"/>
      <w:autoSpaceDN w:val="0"/>
      <w:adjustRightInd w:val="0"/>
      <w:spacing w:line="566" w:lineRule="exact"/>
      <w:jc w:val="both"/>
      <w:textAlignment w:val="baseline"/>
    </w:pPr>
    <w:rPr>
      <w:sz w:val="24"/>
    </w:rPr>
  </w:style>
  <w:style w:type="character" w:customStyle="1" w:styleId="grame">
    <w:name w:val="grame"/>
    <w:basedOn w:val="Carpredefinitoparagrafo"/>
    <w:rsid w:val="00E27532"/>
  </w:style>
  <w:style w:type="character" w:customStyle="1" w:styleId="spelle">
    <w:name w:val="spelle"/>
    <w:basedOn w:val="Carpredefinitoparagrafo"/>
    <w:rsid w:val="00E27532"/>
  </w:style>
  <w:style w:type="paragraph" w:customStyle="1" w:styleId="Style4">
    <w:name w:val="Style 4"/>
    <w:basedOn w:val="Normale"/>
    <w:rsid w:val="00E27532"/>
    <w:pPr>
      <w:widowControl w:val="0"/>
      <w:autoSpaceDE w:val="0"/>
      <w:autoSpaceDN w:val="0"/>
      <w:spacing w:before="108"/>
      <w:ind w:firstLine="720"/>
    </w:pPr>
    <w:rPr>
      <w:sz w:val="22"/>
      <w:szCs w:val="22"/>
    </w:rPr>
  </w:style>
  <w:style w:type="character" w:customStyle="1" w:styleId="CharacterStyle4">
    <w:name w:val="Character Style 4"/>
    <w:rsid w:val="00E27532"/>
    <w:rPr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1778"/>
  </w:style>
  <w:style w:type="character" w:customStyle="1" w:styleId="provvnumcomma">
    <w:name w:val="provv_numcomma"/>
    <w:rsid w:val="004E5E76"/>
  </w:style>
  <w:style w:type="paragraph" w:customStyle="1" w:styleId="a">
    <w:next w:val="Testocommento"/>
    <w:unhideWhenUsed/>
    <w:rsid w:val="00E43D4E"/>
    <w:pPr>
      <w:jc w:val="both"/>
    </w:pPr>
    <w:rPr>
      <w:rFonts w:ascii="Calisto MT" w:hAnsi="Calisto MT"/>
      <w:sz w:val="24"/>
    </w:rPr>
  </w:style>
  <w:style w:type="character" w:customStyle="1" w:styleId="TestonormaleCarattere1">
    <w:name w:val="Testo normale Carattere1"/>
    <w:basedOn w:val="Carpredefinitoparagrafo"/>
    <w:rsid w:val="00351660"/>
    <w:rPr>
      <w:rFonts w:ascii="Courier New" w:hAnsi="Courier New"/>
      <w:lang w:eastAsia="it-IT"/>
    </w:rPr>
  </w:style>
  <w:style w:type="character" w:customStyle="1" w:styleId="FontStyle13">
    <w:name w:val="Font Style13"/>
    <w:rsid w:val="00EF57CE"/>
    <w:rPr>
      <w:rFonts w:ascii="Times New Roman" w:hAnsi="Times New Roman" w:cs="Times New Roman"/>
      <w:sz w:val="18"/>
      <w:szCs w:val="18"/>
    </w:rPr>
  </w:style>
  <w:style w:type="paragraph" w:customStyle="1" w:styleId="a0">
    <w:rsid w:val="00EF57CE"/>
    <w:pPr>
      <w:jc w:val="both"/>
    </w:pPr>
    <w:rPr>
      <w:rFonts w:ascii="Arial" w:hAnsi="Arial" w:cs="Arial"/>
      <w:sz w:val="24"/>
    </w:rPr>
  </w:style>
  <w:style w:type="character" w:customStyle="1" w:styleId="topiclinefirst1">
    <w:name w:val="topiclinefirst1"/>
    <w:rsid w:val="00AF50B8"/>
    <w:rPr>
      <w:b/>
      <w:bCs/>
      <w:sz w:val="22"/>
      <w:szCs w:val="22"/>
    </w:rPr>
  </w:style>
  <w:style w:type="paragraph" w:styleId="Nessunaspaziatura">
    <w:name w:val="No Spacing"/>
    <w:uiPriority w:val="1"/>
    <w:qFormat/>
    <w:rsid w:val="00982FB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31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X:\TESTI\LILIANA\GIUNTA\Elenco%20delibera%20per%20frontalini.mdb" TargetMode="External"/><Relationship Id="rId1" Type="http://schemas.openxmlformats.org/officeDocument/2006/relationships/mailMergeSource" Target="file:///X:\TESTI\LILIANA\GIUNTA\Elenco%20delibera%20per%20frontalini.mdb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0516F-10E6-473D-A7CC-A673F0DF9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695</Words>
  <Characters>5204</Characters>
  <Application>Microsoft Office Word</Application>
  <DocSecurity>0</DocSecurity>
  <Lines>43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MONASTEROLO DI SAVIGLIANO</vt:lpstr>
    </vt:vector>
  </TitlesOfParts>
  <Company>Comune di Monasterolo</Company>
  <LinksUpToDate>false</LinksUpToDate>
  <CharactersWithSpaces>5888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MONASTEROLO DI SAVIGLIANO</dc:title>
  <dc:subject/>
  <dc:creator>PARIZIA Bruno</dc:creator>
  <cp:keywords/>
  <dc:description/>
  <cp:lastModifiedBy>Cavallo Liliana</cp:lastModifiedBy>
  <cp:revision>7</cp:revision>
  <cp:lastPrinted>2013-10-25T09:42:00Z</cp:lastPrinted>
  <dcterms:created xsi:type="dcterms:W3CDTF">2013-10-21T09:49:00Z</dcterms:created>
  <dcterms:modified xsi:type="dcterms:W3CDTF">2013-10-25T09:43:00Z</dcterms:modified>
</cp:coreProperties>
</file>